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63AB2" w14:textId="77777777" w:rsidR="008168D8" w:rsidRDefault="000B7C86" w:rsidP="007B144A">
      <w:pPr>
        <w:pStyle w:val="Heading1"/>
        <w:pBdr>
          <w:bottom w:val="single" w:sz="4" w:space="1" w:color="244061" w:themeColor="accent1" w:themeShade="80"/>
        </w:pBdr>
      </w:pPr>
      <w:r>
        <w:t xml:space="preserve">life cycle impacts: </w:t>
      </w:r>
      <w:r w:rsidR="00455173">
        <w:t>Steel</w:t>
      </w:r>
    </w:p>
    <w:p w14:paraId="7406AAB5" w14:textId="77777777" w:rsidR="007B144A" w:rsidRPr="00DC3C9D" w:rsidRDefault="007B144A" w:rsidP="008C6CE6">
      <w:pPr>
        <w:pStyle w:val="Heading3"/>
        <w:rPr>
          <w:sz w:val="24"/>
          <w:szCs w:val="24"/>
        </w:rPr>
      </w:pPr>
      <w:bookmarkStart w:id="0" w:name="h.d27jtfsfquok"/>
      <w:bookmarkEnd w:id="0"/>
      <w:r w:rsidRPr="00DC3C9D">
        <w:rPr>
          <w:sz w:val="24"/>
          <w:szCs w:val="24"/>
        </w:rPr>
        <w:t>Credit 19B.2</w:t>
      </w:r>
    </w:p>
    <w:p w14:paraId="7794B26C" w14:textId="5D39F35A" w:rsidR="00AD57A0" w:rsidRPr="00DC3C9D" w:rsidRDefault="005C34D2">
      <w:pPr>
        <w:pStyle w:val="Heading3"/>
        <w:rPr>
          <w:sz w:val="24"/>
          <w:szCs w:val="24"/>
        </w:rPr>
      </w:pPr>
      <w:r w:rsidRPr="00DC3C9D">
        <w:rPr>
          <w:bCs w:val="0"/>
          <w:caps w:val="0"/>
          <w:sz w:val="24"/>
          <w:szCs w:val="24"/>
        </w:rPr>
        <w:t>Design Review Submission</w:t>
      </w:r>
      <w:r w:rsidR="00A54AE3" w:rsidRPr="00DC3C9D">
        <w:rPr>
          <w:bCs w:val="0"/>
          <w:caps w:val="0"/>
          <w:sz w:val="24"/>
          <w:szCs w:val="24"/>
        </w:rPr>
        <w:t xml:space="preserve"> </w:t>
      </w:r>
      <w:r w:rsidR="00A54AE3" w:rsidRPr="00DC3C9D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A54AE3" w:rsidRPr="00DC3C9D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DC3C9D">
        <w:rPr>
          <w:bCs w:val="0"/>
          <w:caps w:val="0"/>
          <w:sz w:val="24"/>
          <w:szCs w:val="24"/>
        </w:rPr>
        <w:tab/>
        <w:t>As Built Submission</w:t>
      </w:r>
      <w:r w:rsidRPr="00DC3C9D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7674630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A54AE3" w:rsidRPr="00DC3C9D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DC3C9D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3652"/>
        <w:gridCol w:w="851"/>
        <w:gridCol w:w="3543"/>
        <w:gridCol w:w="1134"/>
      </w:tblGrid>
      <w:tr w:rsidR="00C27120" w:rsidRPr="00873B20" w14:paraId="60B3BCF0" w14:textId="77777777" w:rsidTr="002D7FA6">
        <w:tc>
          <w:tcPr>
            <w:tcW w:w="3652" w:type="dxa"/>
          </w:tcPr>
          <w:p w14:paraId="1E8DCECD" w14:textId="77777777" w:rsidR="00AD57A0" w:rsidRPr="00DC3C9D" w:rsidRDefault="005C34D2">
            <w:pPr>
              <w:pStyle w:val="Heading3"/>
              <w:rPr>
                <w:sz w:val="24"/>
                <w:szCs w:val="24"/>
              </w:rPr>
            </w:pPr>
            <w:r w:rsidRPr="00DC3C9D">
              <w:rPr>
                <w:sz w:val="24"/>
                <w:szCs w:val="24"/>
              </w:rPr>
              <w:t>Total Points available:</w:t>
            </w:r>
          </w:p>
        </w:tc>
        <w:tc>
          <w:tcPr>
            <w:tcW w:w="851" w:type="dxa"/>
          </w:tcPr>
          <w:p w14:paraId="414341CC" w14:textId="77777777" w:rsidR="00AD57A0" w:rsidRPr="00DC3C9D" w:rsidRDefault="00577496">
            <w:pPr>
              <w:pStyle w:val="Heading3"/>
              <w:rPr>
                <w:sz w:val="24"/>
                <w:szCs w:val="24"/>
              </w:rPr>
            </w:pPr>
            <w:r w:rsidRPr="00DC3C9D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401935" w14:textId="77777777" w:rsidR="00AD57A0" w:rsidRPr="00DC3C9D" w:rsidRDefault="005C34D2">
            <w:pPr>
              <w:pStyle w:val="Heading3"/>
              <w:rPr>
                <w:sz w:val="24"/>
                <w:szCs w:val="24"/>
              </w:rPr>
            </w:pPr>
            <w:r w:rsidRPr="00DC3C9D">
              <w:rPr>
                <w:sz w:val="24"/>
                <w:szCs w:val="24"/>
              </w:rPr>
              <w:t>Points claimed:</w:t>
            </w:r>
          </w:p>
        </w:tc>
        <w:tc>
          <w:tcPr>
            <w:tcW w:w="1134" w:type="dxa"/>
          </w:tcPr>
          <w:p w14:paraId="5213E7E2" w14:textId="77777777" w:rsidR="00AD57A0" w:rsidRPr="00DC3C9D" w:rsidRDefault="00FD24E1">
            <w:pPr>
              <w:pStyle w:val="Heading3"/>
              <w:rPr>
                <w:color w:val="365F91" w:themeColor="accent1" w:themeShade="BF"/>
                <w:sz w:val="24"/>
                <w:szCs w:val="24"/>
              </w:rPr>
            </w:pPr>
            <w:r w:rsidRPr="00DC3C9D">
              <w:rPr>
                <w:sz w:val="24"/>
                <w:szCs w:val="24"/>
              </w:rPr>
              <w:t>[</w:t>
            </w:r>
            <w:r w:rsidR="005C34D2" w:rsidRPr="00DC3C9D">
              <w:rPr>
                <w:sz w:val="24"/>
                <w:szCs w:val="24"/>
              </w:rPr>
              <w:t>#</w:t>
            </w:r>
            <w:r w:rsidRPr="00DC3C9D">
              <w:rPr>
                <w:sz w:val="24"/>
                <w:szCs w:val="24"/>
              </w:rPr>
              <w:t>]</w:t>
            </w:r>
          </w:p>
        </w:tc>
      </w:tr>
    </w:tbl>
    <w:p w14:paraId="226BF129" w14:textId="77777777" w:rsidR="0086616A" w:rsidRDefault="0086616A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895"/>
        <w:gridCol w:w="2328"/>
        <w:gridCol w:w="3678"/>
        <w:gridCol w:w="1302"/>
        <w:gridCol w:w="1040"/>
      </w:tblGrid>
      <w:tr w:rsidR="007B144A" w14:paraId="2B3411D7" w14:textId="77777777" w:rsidTr="00C27120">
        <w:tc>
          <w:tcPr>
            <w:tcW w:w="430" w:type="pct"/>
          </w:tcPr>
          <w:p w14:paraId="220F68AB" w14:textId="77777777" w:rsidR="007B144A" w:rsidRPr="00017B56" w:rsidRDefault="007B144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273" w:type="pct"/>
            <w:vAlign w:val="center"/>
          </w:tcPr>
          <w:p w14:paraId="442F397E" w14:textId="1339ACE6" w:rsidR="007B144A" w:rsidRPr="007006FE" w:rsidRDefault="008C6CE6" w:rsidP="00C2712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03" w:type="pct"/>
            <w:vAlign w:val="center"/>
          </w:tcPr>
          <w:p w14:paraId="62BD7AA7" w14:textId="26AAA7EE" w:rsidR="007B144A" w:rsidRPr="007006FE" w:rsidRDefault="007B144A" w:rsidP="00C27120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18" w:type="pct"/>
          </w:tcPr>
          <w:p w14:paraId="1A173761" w14:textId="77777777" w:rsidR="007B144A" w:rsidRPr="00017B56" w:rsidRDefault="007B144A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6" w:type="pct"/>
          </w:tcPr>
          <w:p w14:paraId="07B44E7F" w14:textId="77777777" w:rsidR="007B144A" w:rsidRPr="00017B56" w:rsidRDefault="007B144A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DE30E0" w14:paraId="4B54190E" w14:textId="77777777" w:rsidTr="00C27120">
        <w:tc>
          <w:tcPr>
            <w:tcW w:w="430" w:type="pct"/>
          </w:tcPr>
          <w:p w14:paraId="079D2553" w14:textId="77777777" w:rsidR="00DE30E0" w:rsidRPr="007E1FFA" w:rsidRDefault="007B144A" w:rsidP="00E45DAF">
            <w:pPr>
              <w:jc w:val="center"/>
              <w:rPr>
                <w:b/>
              </w:rPr>
            </w:pPr>
            <w:r w:rsidRPr="007E1FFA">
              <w:rPr>
                <w:b/>
              </w:rPr>
              <w:t>19B.2A</w:t>
            </w:r>
          </w:p>
        </w:tc>
        <w:tc>
          <w:tcPr>
            <w:tcW w:w="1273" w:type="pct"/>
          </w:tcPr>
          <w:p w14:paraId="32AD87D1" w14:textId="77777777" w:rsidR="007B144A" w:rsidRPr="007E1FFA" w:rsidRDefault="00455173" w:rsidP="007771E3">
            <w:pPr>
              <w:rPr>
                <w:b/>
              </w:rPr>
            </w:pPr>
            <w:r w:rsidRPr="007E1FFA">
              <w:rPr>
                <w:b/>
              </w:rPr>
              <w:t>Reduced Mass of Steel Framing</w:t>
            </w:r>
          </w:p>
          <w:p w14:paraId="46402C46" w14:textId="77777777" w:rsidR="00DE30E0" w:rsidRPr="007E1FFA" w:rsidRDefault="007B144A" w:rsidP="007771E3">
            <w:pPr>
              <w:rPr>
                <w:b/>
              </w:rPr>
            </w:pPr>
            <w:r w:rsidRPr="007E1FFA">
              <w:rPr>
                <w:b/>
              </w:rPr>
              <w:t>(Steel Framed Building)</w:t>
            </w:r>
          </w:p>
        </w:tc>
        <w:tc>
          <w:tcPr>
            <w:tcW w:w="2003" w:type="pct"/>
          </w:tcPr>
          <w:p w14:paraId="26EF60FC" w14:textId="77777777" w:rsidR="00DE30E0" w:rsidRDefault="00455173" w:rsidP="007771E3">
            <w:r>
              <w:t>The mass of steel framing has been reduced when compared to standard practice</w:t>
            </w:r>
          </w:p>
        </w:tc>
        <w:tc>
          <w:tcPr>
            <w:tcW w:w="718" w:type="pct"/>
            <w:vAlign w:val="center"/>
          </w:tcPr>
          <w:p w14:paraId="48685812" w14:textId="77777777" w:rsidR="00DE30E0" w:rsidRDefault="00455173" w:rsidP="00C27120">
            <w:pPr>
              <w:jc w:val="center"/>
            </w:pPr>
            <w:r>
              <w:t>1</w:t>
            </w:r>
          </w:p>
        </w:tc>
        <w:tc>
          <w:tcPr>
            <w:tcW w:w="576" w:type="pct"/>
            <w:vAlign w:val="center"/>
          </w:tcPr>
          <w:p w14:paraId="6607910A" w14:textId="77777777" w:rsidR="00DE30E0" w:rsidRPr="00C27120" w:rsidRDefault="00B41BBD" w:rsidP="00C27120">
            <w:pPr>
              <w:jc w:val="center"/>
              <w:rPr>
                <w:rFonts w:ascii="MS Gothic" w:eastAsia="MS Gothic" w:hAnsi="MS Gothic" w:cs="MS Gothic"/>
                <w:color w:val="8064A2" w:themeColor="accent4"/>
              </w:rPr>
            </w:pPr>
            <w:sdt>
              <w:sdtPr>
                <w:id w:val="-27548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271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7120" w:rsidRPr="00C27120" w:rsidDel="00C27120">
              <w:rPr>
                <w:color w:val="8064A2" w:themeColor="accent4"/>
              </w:rPr>
              <w:t xml:space="preserve"> </w:t>
            </w:r>
          </w:p>
        </w:tc>
      </w:tr>
      <w:tr w:rsidR="00455173" w14:paraId="512468C8" w14:textId="77777777" w:rsidTr="00C27120">
        <w:tc>
          <w:tcPr>
            <w:tcW w:w="430" w:type="pct"/>
          </w:tcPr>
          <w:p w14:paraId="7452018E" w14:textId="77777777" w:rsidR="00455173" w:rsidRPr="007E1FFA" w:rsidRDefault="007B144A" w:rsidP="007B144A">
            <w:pPr>
              <w:rPr>
                <w:b/>
              </w:rPr>
            </w:pPr>
            <w:r w:rsidRPr="007E1FFA">
              <w:rPr>
                <w:b/>
              </w:rPr>
              <w:t>19B.2B</w:t>
            </w:r>
          </w:p>
        </w:tc>
        <w:tc>
          <w:tcPr>
            <w:tcW w:w="1273" w:type="pct"/>
          </w:tcPr>
          <w:p w14:paraId="09128BC4" w14:textId="77777777" w:rsidR="00455173" w:rsidRPr="007E1FFA" w:rsidRDefault="00455173" w:rsidP="007771E3">
            <w:pPr>
              <w:rPr>
                <w:b/>
              </w:rPr>
            </w:pPr>
            <w:r w:rsidRPr="007E1FFA">
              <w:rPr>
                <w:b/>
              </w:rPr>
              <w:t>Reduced Use of Steel Reinforcement</w:t>
            </w:r>
          </w:p>
          <w:p w14:paraId="27889654" w14:textId="77777777" w:rsidR="007B144A" w:rsidRPr="007E1FFA" w:rsidRDefault="007B144A" w:rsidP="007771E3">
            <w:pPr>
              <w:rPr>
                <w:b/>
              </w:rPr>
            </w:pPr>
            <w:r w:rsidRPr="007E1FFA">
              <w:rPr>
                <w:b/>
              </w:rPr>
              <w:t>(Concrete framed building)</w:t>
            </w:r>
          </w:p>
        </w:tc>
        <w:tc>
          <w:tcPr>
            <w:tcW w:w="2003" w:type="pct"/>
          </w:tcPr>
          <w:p w14:paraId="3DFBC9DD" w14:textId="77777777" w:rsidR="00455173" w:rsidRDefault="00455173" w:rsidP="00455173">
            <w:r>
              <w:t>The mass of steel reinforcement has been reduced when compared to standard practice</w:t>
            </w:r>
          </w:p>
        </w:tc>
        <w:tc>
          <w:tcPr>
            <w:tcW w:w="718" w:type="pct"/>
            <w:vAlign w:val="center"/>
          </w:tcPr>
          <w:p w14:paraId="7F7C09B5" w14:textId="77777777" w:rsidR="00455173" w:rsidRDefault="00455173" w:rsidP="00C27120">
            <w:pPr>
              <w:jc w:val="center"/>
            </w:pPr>
            <w:r>
              <w:t>1</w:t>
            </w:r>
          </w:p>
        </w:tc>
        <w:tc>
          <w:tcPr>
            <w:tcW w:w="576" w:type="pct"/>
            <w:vAlign w:val="center"/>
          </w:tcPr>
          <w:p w14:paraId="548D7092" w14:textId="77777777" w:rsidR="00455173" w:rsidRPr="00C27120" w:rsidRDefault="00B41BBD" w:rsidP="00C27120">
            <w:pPr>
              <w:jc w:val="center"/>
              <w:rPr>
                <w:rFonts w:ascii="MS Gothic" w:eastAsia="MS Gothic" w:hAnsi="MS Gothic" w:cs="MS Gothic"/>
                <w:color w:val="8064A2" w:themeColor="accent4"/>
              </w:rPr>
            </w:pPr>
            <w:sdt>
              <w:sdtPr>
                <w:id w:val="-177693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271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7120" w:rsidRPr="00C27120" w:rsidDel="00C27120">
              <w:rPr>
                <w:color w:val="8064A2" w:themeColor="accent4"/>
              </w:rPr>
              <w:t xml:space="preserve"> </w:t>
            </w:r>
          </w:p>
        </w:tc>
      </w:tr>
    </w:tbl>
    <w:p w14:paraId="017FFF99" w14:textId="77777777" w:rsidR="0086616A" w:rsidRDefault="0086616A" w:rsidP="001A76C9">
      <w:pPr>
        <w:pStyle w:val="Heading2"/>
      </w:pPr>
      <w:bookmarkStart w:id="1" w:name="h.fwvpjw869anz"/>
      <w:bookmarkEnd w:id="1"/>
    </w:p>
    <w:p w14:paraId="267D5465" w14:textId="77777777" w:rsidR="00490853" w:rsidRDefault="00490853" w:rsidP="00490853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90853" w:rsidRPr="006B087B" w14:paraId="10DDD03F" w14:textId="77777777" w:rsidTr="006A2DCF">
        <w:tc>
          <w:tcPr>
            <w:tcW w:w="3994" w:type="pct"/>
            <w:vAlign w:val="center"/>
          </w:tcPr>
          <w:p w14:paraId="311B68EE" w14:textId="3B663E1D" w:rsidR="00490853" w:rsidRPr="006B087B" w:rsidRDefault="00490853" w:rsidP="006A2DCF">
            <w:r w:rsidRPr="006B087B">
              <w:t xml:space="preserve">There are no project-specific </w:t>
            </w:r>
            <w:r w:rsidR="008C6CE6">
              <w:t>T</w:t>
            </w:r>
            <w:r w:rsidRPr="006B087B">
              <w:t xml:space="preserve">echnical </w:t>
            </w:r>
            <w:r w:rsidR="008C6CE6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3954752" w14:textId="77777777" w:rsidR="00490853" w:rsidRPr="006B087B" w:rsidRDefault="00490853" w:rsidP="006A2DCF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90853" w:rsidRPr="006B087B" w14:paraId="4E42A286" w14:textId="77777777" w:rsidTr="006A2DCF">
        <w:tc>
          <w:tcPr>
            <w:tcW w:w="3994" w:type="pct"/>
            <w:vAlign w:val="center"/>
          </w:tcPr>
          <w:p w14:paraId="288ACC9B" w14:textId="53CA93F9" w:rsidR="00490853" w:rsidRPr="006B087B" w:rsidRDefault="00490853" w:rsidP="006A2DCF">
            <w:r w:rsidRPr="006B087B">
              <w:t xml:space="preserve">There are project-specific </w:t>
            </w:r>
            <w:r w:rsidR="008C6CE6">
              <w:t>T</w:t>
            </w:r>
            <w:r w:rsidR="008C6CE6" w:rsidRPr="006B087B">
              <w:t xml:space="preserve">echnical </w:t>
            </w:r>
            <w:r w:rsidR="008C6CE6">
              <w:t>Q</w:t>
            </w:r>
            <w:r w:rsidRPr="006B087B">
              <w:t xml:space="preserve">uestions for this credit and all responses received from the </w:t>
            </w:r>
            <w:r w:rsidR="00D1006D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FD80B9E" w14:textId="77777777" w:rsidR="00490853" w:rsidRPr="006B087B" w:rsidRDefault="00490853" w:rsidP="006A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D61C31F" w14:textId="77777777" w:rsidR="007B144A" w:rsidRDefault="007B144A">
      <w:pPr>
        <w:pStyle w:val="Heading2"/>
      </w:pPr>
    </w:p>
    <w:p w14:paraId="5A87714C" w14:textId="77777777" w:rsidR="007B144A" w:rsidRDefault="007B144A" w:rsidP="007B144A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9126653" w14:textId="77777777" w:rsidR="00C86F7E" w:rsidRDefault="00C86F7E" w:rsidP="00C86F7E">
      <w:pPr>
        <w:pStyle w:val="Criterionsubheading"/>
        <w:numPr>
          <w:ilvl w:val="0"/>
          <w:numId w:val="0"/>
        </w:numPr>
      </w:pPr>
      <w:r>
        <w:lastRenderedPageBreak/>
        <w:t>19b.2 general</w:t>
      </w:r>
    </w:p>
    <w:p w14:paraId="71EC3F56" w14:textId="77777777" w:rsidR="00C86F7E" w:rsidRPr="008C6CE6" w:rsidRDefault="00C86F7E" w:rsidP="008C6CE6">
      <w:pPr>
        <w:pStyle w:val="Heading3"/>
      </w:pPr>
      <w:r w:rsidRPr="008C6CE6">
        <w:t>Cost of steel Summary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C86F7E" w14:paraId="65D330B8" w14:textId="77777777" w:rsidTr="00CD3438">
        <w:tc>
          <w:tcPr>
            <w:tcW w:w="4621" w:type="dxa"/>
          </w:tcPr>
          <w:p w14:paraId="0F46C77F" w14:textId="77777777" w:rsidR="00C86F7E" w:rsidRDefault="00C86F7E" w:rsidP="00C86F7E">
            <w:r>
              <w:t>Total Cost of New Steel</w:t>
            </w:r>
          </w:p>
        </w:tc>
        <w:tc>
          <w:tcPr>
            <w:tcW w:w="4622" w:type="dxa"/>
          </w:tcPr>
          <w:p w14:paraId="2960135A" w14:textId="77777777" w:rsidR="00C86F7E" w:rsidRDefault="00C86F7E" w:rsidP="00CD3438"/>
        </w:tc>
      </w:tr>
      <w:tr w:rsidR="00C86F7E" w14:paraId="4B51E4C1" w14:textId="77777777" w:rsidTr="00CD3438">
        <w:tc>
          <w:tcPr>
            <w:tcW w:w="4621" w:type="dxa"/>
          </w:tcPr>
          <w:p w14:paraId="7200F88E" w14:textId="77777777" w:rsidR="00C86F7E" w:rsidRDefault="00C86F7E" w:rsidP="00CD3438">
            <w:r>
              <w:t>Project Contract Value</w:t>
            </w:r>
          </w:p>
        </w:tc>
        <w:tc>
          <w:tcPr>
            <w:tcW w:w="4622" w:type="dxa"/>
          </w:tcPr>
          <w:p w14:paraId="2A4C4723" w14:textId="77777777" w:rsidR="00C86F7E" w:rsidRDefault="00C86F7E" w:rsidP="00CD3438"/>
        </w:tc>
      </w:tr>
      <w:tr w:rsidR="00C86F7E" w14:paraId="335CA09E" w14:textId="77777777" w:rsidTr="00CD3438">
        <w:tc>
          <w:tcPr>
            <w:tcW w:w="4621" w:type="dxa"/>
          </w:tcPr>
          <w:p w14:paraId="1FC18E31" w14:textId="77777777" w:rsidR="00C86F7E" w:rsidRDefault="00C86F7E" w:rsidP="00C86F7E">
            <w:r>
              <w:t>Percent Value of Steel</w:t>
            </w:r>
          </w:p>
        </w:tc>
        <w:tc>
          <w:tcPr>
            <w:tcW w:w="4622" w:type="dxa"/>
          </w:tcPr>
          <w:p w14:paraId="5F78AB9D" w14:textId="77777777" w:rsidR="00C86F7E" w:rsidRDefault="00C86F7E" w:rsidP="00CD3438"/>
        </w:tc>
      </w:tr>
    </w:tbl>
    <w:p w14:paraId="038AAD89" w14:textId="77777777" w:rsidR="001675EC" w:rsidRPr="00F44703" w:rsidRDefault="001675EC" w:rsidP="001675E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675EC" w14:paraId="02DB78E7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7A3015F7" w14:textId="77777777" w:rsidR="001675EC" w:rsidRPr="00F44703" w:rsidRDefault="001675EC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21C7A396" w14:textId="77777777" w:rsidR="001675EC" w:rsidRPr="00F44703" w:rsidRDefault="001675EC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1675EC" w14:paraId="110B6163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38B9ED5E" w14:textId="77777777" w:rsidR="001675EC" w:rsidRDefault="001675EC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FD3F283" w14:textId="77777777" w:rsidR="001675EC" w:rsidRDefault="001675EC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675EC" w14:paraId="22353BE0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7CA3C59D" w14:textId="77777777" w:rsidR="001675EC" w:rsidRDefault="001675EC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1E11025" w14:textId="77777777" w:rsidR="001675EC" w:rsidRDefault="001675EC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ADDF0C9" w14:textId="3F1F0520" w:rsidR="00C27120" w:rsidRDefault="001675EC" w:rsidP="00D07F74">
      <w:pPr>
        <w:pStyle w:val="Heading2"/>
        <w:rPr>
          <w:szCs w:val="20"/>
        </w:rPr>
      </w:pPr>
      <w:r w:rsidRPr="00105ED1" w:rsidDel="001675EC">
        <w:rPr>
          <w:szCs w:val="20"/>
        </w:rPr>
        <w:t xml:space="preserve"> </w:t>
      </w:r>
    </w:p>
    <w:p w14:paraId="7F6B17EC" w14:textId="77777777" w:rsidR="004770A9" w:rsidRDefault="00C86F7E" w:rsidP="00D07F74">
      <w:pPr>
        <w:pStyle w:val="Heading2"/>
      </w:pPr>
      <w:r>
        <w:t>19</w:t>
      </w:r>
      <w:r w:rsidR="007B144A">
        <w:t>B</w:t>
      </w:r>
      <w:r w:rsidR="00455173">
        <w:t>.</w:t>
      </w:r>
      <w:r w:rsidR="004D0A28">
        <w:t>2</w:t>
      </w:r>
      <w:r w:rsidR="007B144A">
        <w:t>A</w:t>
      </w:r>
      <w:r w:rsidR="009A05DF">
        <w:t xml:space="preserve"> </w:t>
      </w:r>
      <w:r w:rsidR="00736048">
        <w:t>reduced mass of steel framing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480"/>
        <w:gridCol w:w="1700"/>
      </w:tblGrid>
      <w:tr w:rsidR="004C45DD" w:rsidRPr="003A2BE3" w14:paraId="1F261A13" w14:textId="77777777" w:rsidTr="00015214">
        <w:tc>
          <w:tcPr>
            <w:tcW w:w="4074" w:type="pct"/>
            <w:vAlign w:val="center"/>
          </w:tcPr>
          <w:p w14:paraId="4A81AED2" w14:textId="77777777" w:rsidR="008168D8" w:rsidRDefault="00455173" w:rsidP="0086616A">
            <w:r>
              <w:t xml:space="preserve">The project has </w:t>
            </w:r>
            <w:r w:rsidR="00FF2C5E">
              <w:t>specified high-strength steel to 95% of category A products and 25% of category B products.</w:t>
            </w:r>
          </w:p>
        </w:tc>
        <w:tc>
          <w:tcPr>
            <w:tcW w:w="926" w:type="pct"/>
            <w:vAlign w:val="center"/>
          </w:tcPr>
          <w:p w14:paraId="6C1C9251" w14:textId="77777777" w:rsidR="004C45DD" w:rsidRPr="003A2BE3" w:rsidRDefault="00B41BBD" w:rsidP="00015214">
            <w:pPr>
              <w:jc w:val="center"/>
            </w:pPr>
            <w:sdt>
              <w:sdtPr>
                <w:id w:val="-1726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271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F2C5E" w:rsidRPr="003A2BE3" w14:paraId="6D03F69A" w14:textId="77777777" w:rsidTr="00015214">
        <w:tc>
          <w:tcPr>
            <w:tcW w:w="4074" w:type="pct"/>
            <w:vAlign w:val="center"/>
          </w:tcPr>
          <w:p w14:paraId="13C30D11" w14:textId="77777777" w:rsidR="008168D8" w:rsidRDefault="00FF2C5E" w:rsidP="0086616A">
            <w:r>
              <w:t>The project has reduced the mass of steel framing by 5% when compared to a suitable reference building.</w:t>
            </w:r>
          </w:p>
        </w:tc>
        <w:tc>
          <w:tcPr>
            <w:tcW w:w="926" w:type="pct"/>
            <w:vAlign w:val="center"/>
          </w:tcPr>
          <w:p w14:paraId="3CD90790" w14:textId="77777777" w:rsidR="00FF2C5E" w:rsidRPr="003A2BE3" w:rsidRDefault="00B41BBD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88972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54AE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C18633D" w14:textId="77777777" w:rsidR="008168D8" w:rsidRPr="007B144A" w:rsidRDefault="0044468F" w:rsidP="008C6CE6">
      <w:pPr>
        <w:pStyle w:val="Heading3"/>
      </w:pPr>
      <w:r w:rsidRPr="007B144A">
        <w:t>High Strength Steel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94"/>
        <w:gridCol w:w="1985"/>
        <w:gridCol w:w="2031"/>
        <w:gridCol w:w="2205"/>
        <w:gridCol w:w="28"/>
      </w:tblGrid>
      <w:tr w:rsidR="00FF2C5E" w:rsidRPr="00FF2C5E" w14:paraId="50E9EA78" w14:textId="77777777" w:rsidTr="00FD49CF">
        <w:trPr>
          <w:trHeight w:val="546"/>
        </w:trPr>
        <w:tc>
          <w:tcPr>
            <w:tcW w:w="9243" w:type="dxa"/>
            <w:gridSpan w:val="5"/>
          </w:tcPr>
          <w:p w14:paraId="5EA3E736" w14:textId="77777777" w:rsidR="00AD57A0" w:rsidRPr="007B144A" w:rsidRDefault="00AD57A0" w:rsidP="007B144A">
            <w:pPr>
              <w:rPr>
                <w:rStyle w:val="DocumentTextGreenBold"/>
                <w:color w:val="auto"/>
              </w:rPr>
            </w:pPr>
            <w:r w:rsidRPr="007B144A">
              <w:rPr>
                <w:rStyle w:val="DocumentTextGreenBold"/>
                <w:color w:val="auto"/>
              </w:rPr>
              <w:t>High Strength Steel Use - Summary</w:t>
            </w:r>
          </w:p>
        </w:tc>
      </w:tr>
      <w:tr w:rsidR="00FF2C5E" w:rsidRPr="00FF2C5E" w14:paraId="72FBD8D3" w14:textId="77777777" w:rsidTr="00FF2C5E">
        <w:trPr>
          <w:trHeight w:val="546"/>
        </w:trPr>
        <w:tc>
          <w:tcPr>
            <w:tcW w:w="2994" w:type="dxa"/>
          </w:tcPr>
          <w:p w14:paraId="38D4CDFE" w14:textId="77777777" w:rsidR="00FF2C5E" w:rsidRPr="007B144A" w:rsidRDefault="00FF2C5E" w:rsidP="007B144A">
            <w:pPr>
              <w:rPr>
                <w:rStyle w:val="DocumentTextGreenBold"/>
                <w:color w:val="auto"/>
                <w:szCs w:val="20"/>
              </w:rPr>
            </w:pPr>
            <w:r w:rsidRPr="007B144A">
              <w:rPr>
                <w:rStyle w:val="DocumentTextGreenBold"/>
                <w:color w:val="auto"/>
                <w:szCs w:val="20"/>
              </w:rPr>
              <w:t>Type of steel</w:t>
            </w:r>
          </w:p>
        </w:tc>
        <w:tc>
          <w:tcPr>
            <w:tcW w:w="1985" w:type="dxa"/>
          </w:tcPr>
          <w:p w14:paraId="56EF5F4A" w14:textId="77777777" w:rsidR="00FF2C5E" w:rsidRPr="007B144A" w:rsidRDefault="00FF2C5E" w:rsidP="007B144A">
            <w:pPr>
              <w:rPr>
                <w:rStyle w:val="DocumentTextGreenBold"/>
                <w:color w:val="auto"/>
                <w:szCs w:val="20"/>
              </w:rPr>
            </w:pPr>
            <w:r w:rsidRPr="007B144A">
              <w:rPr>
                <w:rStyle w:val="DocumentTextGreenBold"/>
                <w:color w:val="auto"/>
                <w:szCs w:val="20"/>
              </w:rPr>
              <w:t>Steel Strength</w:t>
            </w:r>
          </w:p>
        </w:tc>
        <w:tc>
          <w:tcPr>
            <w:tcW w:w="2031" w:type="dxa"/>
          </w:tcPr>
          <w:p w14:paraId="382787CE" w14:textId="77777777" w:rsidR="00FF2C5E" w:rsidRPr="007B144A" w:rsidRDefault="00FF2C5E" w:rsidP="007B144A">
            <w:pPr>
              <w:rPr>
                <w:rStyle w:val="DocumentTextGreenBold"/>
                <w:color w:val="auto"/>
                <w:szCs w:val="20"/>
              </w:rPr>
            </w:pPr>
            <w:r w:rsidRPr="007B144A">
              <w:rPr>
                <w:rStyle w:val="DocumentTextGreenBold"/>
                <w:color w:val="auto"/>
                <w:szCs w:val="20"/>
              </w:rPr>
              <w:t>Quantity (mass)</w:t>
            </w:r>
          </w:p>
        </w:tc>
        <w:tc>
          <w:tcPr>
            <w:tcW w:w="2233" w:type="dxa"/>
            <w:gridSpan w:val="2"/>
          </w:tcPr>
          <w:p w14:paraId="5F91AF38" w14:textId="77777777" w:rsidR="00FF2C5E" w:rsidRPr="007B144A" w:rsidRDefault="00FF2C5E" w:rsidP="007B144A">
            <w:pPr>
              <w:rPr>
                <w:rStyle w:val="DocumentTextGreenBold"/>
                <w:color w:val="auto"/>
                <w:szCs w:val="20"/>
              </w:rPr>
            </w:pPr>
            <w:r w:rsidRPr="007B144A">
              <w:rPr>
                <w:rStyle w:val="DocumentTextGreenBold"/>
                <w:color w:val="auto"/>
                <w:szCs w:val="20"/>
              </w:rPr>
              <w:t xml:space="preserve">Steel Strength met? </w:t>
            </w:r>
            <w:r w:rsidRPr="007B144A">
              <w:rPr>
                <w:rStyle w:val="DocumentTextGreenBold"/>
                <w:color w:val="auto"/>
                <w:szCs w:val="20"/>
              </w:rPr>
              <w:br/>
              <w:t>Y/N</w:t>
            </w:r>
          </w:p>
        </w:tc>
      </w:tr>
      <w:tr w:rsidR="00FF2C5E" w:rsidRPr="00FF2C5E" w14:paraId="741AAE9F" w14:textId="77777777" w:rsidTr="00FF2C5E">
        <w:tc>
          <w:tcPr>
            <w:tcW w:w="9243" w:type="dxa"/>
            <w:gridSpan w:val="5"/>
          </w:tcPr>
          <w:p w14:paraId="42B9FC8E" w14:textId="77777777" w:rsidR="0044468F" w:rsidRPr="007B144A" w:rsidRDefault="0044468F" w:rsidP="007B144A">
            <w:pPr>
              <w:rPr>
                <w:rStyle w:val="Strong"/>
                <w:b w:val="0"/>
                <w:color w:val="auto"/>
              </w:rPr>
            </w:pPr>
            <w:r w:rsidRPr="007B144A">
              <w:rPr>
                <w:rStyle w:val="DocumentTextGreenBold"/>
                <w:color w:val="auto"/>
              </w:rPr>
              <w:t>Category A Products</w:t>
            </w:r>
          </w:p>
        </w:tc>
      </w:tr>
      <w:tr w:rsidR="00FF2C5E" w:rsidRPr="00FF2C5E" w14:paraId="0B7D5DD4" w14:textId="77777777" w:rsidTr="00FF2C5E">
        <w:tc>
          <w:tcPr>
            <w:tcW w:w="2994" w:type="dxa"/>
          </w:tcPr>
          <w:p w14:paraId="3EA9FE33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Roof sheeting</w:t>
            </w:r>
          </w:p>
        </w:tc>
        <w:tc>
          <w:tcPr>
            <w:tcW w:w="1985" w:type="dxa"/>
          </w:tcPr>
          <w:p w14:paraId="1A89CEDC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550MPa</w:t>
            </w:r>
          </w:p>
        </w:tc>
        <w:tc>
          <w:tcPr>
            <w:tcW w:w="2031" w:type="dxa"/>
          </w:tcPr>
          <w:p w14:paraId="33D189B7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089D0960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</w:tr>
      <w:tr w:rsidR="00FF2C5E" w:rsidRPr="00FF2C5E" w14:paraId="55DA3F3D" w14:textId="77777777" w:rsidTr="00FF2C5E">
        <w:tc>
          <w:tcPr>
            <w:tcW w:w="2994" w:type="dxa"/>
          </w:tcPr>
          <w:p w14:paraId="63853919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Wall sheeting</w:t>
            </w:r>
          </w:p>
        </w:tc>
        <w:tc>
          <w:tcPr>
            <w:tcW w:w="1985" w:type="dxa"/>
          </w:tcPr>
          <w:p w14:paraId="08EC5EEF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550MPa</w:t>
            </w:r>
          </w:p>
        </w:tc>
        <w:tc>
          <w:tcPr>
            <w:tcW w:w="2031" w:type="dxa"/>
          </w:tcPr>
          <w:p w14:paraId="6F02AB0C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5468DC5A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</w:tr>
      <w:tr w:rsidR="00FF2C5E" w:rsidRPr="00FF2C5E" w14:paraId="31D2A9F4" w14:textId="77777777" w:rsidTr="00FF2C5E">
        <w:tc>
          <w:tcPr>
            <w:tcW w:w="2994" w:type="dxa"/>
          </w:tcPr>
          <w:p w14:paraId="30B8D922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Profiled steel decking</w:t>
            </w:r>
          </w:p>
        </w:tc>
        <w:tc>
          <w:tcPr>
            <w:tcW w:w="1985" w:type="dxa"/>
          </w:tcPr>
          <w:p w14:paraId="3E6EBC40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550MPa</w:t>
            </w:r>
          </w:p>
        </w:tc>
        <w:tc>
          <w:tcPr>
            <w:tcW w:w="2031" w:type="dxa"/>
          </w:tcPr>
          <w:p w14:paraId="3938C75B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5244BB4F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</w:tr>
      <w:tr w:rsidR="00FF2C5E" w:rsidRPr="00FF2C5E" w14:paraId="73D553C1" w14:textId="77777777" w:rsidTr="00FF2C5E">
        <w:tc>
          <w:tcPr>
            <w:tcW w:w="2994" w:type="dxa"/>
          </w:tcPr>
          <w:p w14:paraId="79CED0D3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Purlins</w:t>
            </w:r>
          </w:p>
        </w:tc>
        <w:tc>
          <w:tcPr>
            <w:tcW w:w="1985" w:type="dxa"/>
          </w:tcPr>
          <w:p w14:paraId="0E2E3108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450MPa</w:t>
            </w:r>
          </w:p>
        </w:tc>
        <w:tc>
          <w:tcPr>
            <w:tcW w:w="2031" w:type="dxa"/>
          </w:tcPr>
          <w:p w14:paraId="1D1BB57C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4B0E04A7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</w:tr>
      <w:tr w:rsidR="00FF2C5E" w:rsidRPr="00FF2C5E" w14:paraId="62480C4A" w14:textId="77777777" w:rsidTr="00FF2C5E">
        <w:tc>
          <w:tcPr>
            <w:tcW w:w="2994" w:type="dxa"/>
          </w:tcPr>
          <w:p w14:paraId="59FB1231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Girts</w:t>
            </w:r>
          </w:p>
        </w:tc>
        <w:tc>
          <w:tcPr>
            <w:tcW w:w="1985" w:type="dxa"/>
          </w:tcPr>
          <w:p w14:paraId="0FF5BE0A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450MPa</w:t>
            </w:r>
          </w:p>
        </w:tc>
        <w:tc>
          <w:tcPr>
            <w:tcW w:w="2031" w:type="dxa"/>
          </w:tcPr>
          <w:p w14:paraId="6188501C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45763124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</w:tr>
      <w:tr w:rsidR="00FF2C5E" w:rsidRPr="00FF2C5E" w14:paraId="7340AC61" w14:textId="77777777" w:rsidTr="00FF2C5E">
        <w:tc>
          <w:tcPr>
            <w:tcW w:w="2994" w:type="dxa"/>
          </w:tcPr>
          <w:p w14:paraId="010C6767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Light-steel framing systems*</w:t>
            </w:r>
          </w:p>
        </w:tc>
        <w:tc>
          <w:tcPr>
            <w:tcW w:w="1985" w:type="dxa"/>
          </w:tcPr>
          <w:p w14:paraId="53E778D7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  <w:r w:rsidRPr="007B144A">
              <w:rPr>
                <w:rStyle w:val="Strong"/>
                <w:b w:val="0"/>
                <w:color w:val="auto"/>
                <w:szCs w:val="20"/>
              </w:rPr>
              <w:t>450MPa</w:t>
            </w:r>
          </w:p>
        </w:tc>
        <w:tc>
          <w:tcPr>
            <w:tcW w:w="2031" w:type="dxa"/>
          </w:tcPr>
          <w:p w14:paraId="7213A034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75F5D6DC" w14:textId="77777777" w:rsidR="00FF2C5E" w:rsidRPr="007B144A" w:rsidRDefault="00FF2C5E" w:rsidP="00FF2C5E">
            <w:pPr>
              <w:rPr>
                <w:rStyle w:val="Strong"/>
                <w:b w:val="0"/>
                <w:color w:val="auto"/>
                <w:szCs w:val="20"/>
              </w:rPr>
            </w:pPr>
          </w:p>
        </w:tc>
      </w:tr>
      <w:tr w:rsidR="00FF2C5E" w:rsidRPr="00FF2C5E" w14:paraId="29553AF3" w14:textId="77777777" w:rsidTr="00FF2C5E">
        <w:tc>
          <w:tcPr>
            <w:tcW w:w="2994" w:type="dxa"/>
          </w:tcPr>
          <w:p w14:paraId="13220C30" w14:textId="77777777" w:rsidR="00FF2C5E" w:rsidRPr="00FF2C5E" w:rsidRDefault="00FF2C5E" w:rsidP="00FF2C5E">
            <w:pPr>
              <w:rPr>
                <w:rStyle w:val="Strong"/>
                <w:b w:val="0"/>
                <w:i/>
                <w:szCs w:val="20"/>
              </w:rPr>
            </w:pPr>
            <w:r w:rsidRPr="00FF2C5E">
              <w:rPr>
                <w:rStyle w:val="Strong"/>
                <w:b w:val="0"/>
                <w:i/>
                <w:szCs w:val="20"/>
              </w:rPr>
              <w:lastRenderedPageBreak/>
              <w:t xml:space="preserve">Sub-total Category A steel </w:t>
            </w:r>
          </w:p>
        </w:tc>
        <w:tc>
          <w:tcPr>
            <w:tcW w:w="4016" w:type="dxa"/>
            <w:gridSpan w:val="2"/>
          </w:tcPr>
          <w:p w14:paraId="1C3A4629" w14:textId="77777777" w:rsidR="00FF2C5E" w:rsidRPr="00FF2C5E" w:rsidRDefault="00FF2C5E" w:rsidP="00FF2C5E">
            <w:pPr>
              <w:rPr>
                <w:color w:val="9BBB59" w:themeColor="accent3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02A259A2" w14:textId="77777777" w:rsidR="00FF2C5E" w:rsidRPr="00FF2C5E" w:rsidRDefault="00FF2C5E" w:rsidP="00FF2C5E">
            <w:pPr>
              <w:rPr>
                <w:color w:val="8064A2" w:themeColor="accent4"/>
                <w:szCs w:val="20"/>
              </w:rPr>
            </w:pPr>
            <w:r w:rsidRPr="00FF2C5E">
              <w:rPr>
                <w:color w:val="8064A2" w:themeColor="accent4"/>
                <w:szCs w:val="20"/>
              </w:rPr>
              <w:t>[x] tonnes</w:t>
            </w:r>
          </w:p>
        </w:tc>
      </w:tr>
      <w:tr w:rsidR="00FF2C5E" w:rsidRPr="00FF2C5E" w14:paraId="59F1066B" w14:textId="77777777" w:rsidTr="00FF2C5E">
        <w:tc>
          <w:tcPr>
            <w:tcW w:w="2994" w:type="dxa"/>
          </w:tcPr>
          <w:p w14:paraId="45C33E5E" w14:textId="77777777" w:rsidR="00FF2C5E" w:rsidRPr="00FF2C5E" w:rsidRDefault="00FF2C5E" w:rsidP="00FF2C5E">
            <w:pPr>
              <w:rPr>
                <w:rStyle w:val="Strong"/>
                <w:b w:val="0"/>
                <w:i/>
                <w:szCs w:val="20"/>
              </w:rPr>
            </w:pPr>
            <w:r w:rsidRPr="00FF2C5E">
              <w:rPr>
                <w:rStyle w:val="Strong"/>
                <w:b w:val="0"/>
                <w:i/>
                <w:szCs w:val="20"/>
              </w:rPr>
              <w:t>% of compliant steel</w:t>
            </w:r>
          </w:p>
        </w:tc>
        <w:tc>
          <w:tcPr>
            <w:tcW w:w="4016" w:type="dxa"/>
            <w:gridSpan w:val="2"/>
          </w:tcPr>
          <w:p w14:paraId="6E3C6E91" w14:textId="77777777" w:rsidR="00FF2C5E" w:rsidRPr="00FF2C5E" w:rsidRDefault="00FF2C5E" w:rsidP="00FF2C5E">
            <w:pPr>
              <w:rPr>
                <w:bCs/>
                <w:color w:val="9BBB59" w:themeColor="accent3"/>
                <w:szCs w:val="20"/>
              </w:rPr>
            </w:pPr>
          </w:p>
        </w:tc>
        <w:tc>
          <w:tcPr>
            <w:tcW w:w="2233" w:type="dxa"/>
            <w:gridSpan w:val="2"/>
          </w:tcPr>
          <w:p w14:paraId="1F6AA963" w14:textId="77777777" w:rsidR="00FF2C5E" w:rsidRPr="00FF2C5E" w:rsidRDefault="00FF2C5E" w:rsidP="00FF2C5E">
            <w:pPr>
              <w:rPr>
                <w:bCs/>
                <w:color w:val="8064A2" w:themeColor="accent4"/>
                <w:szCs w:val="20"/>
              </w:rPr>
            </w:pPr>
            <w:r w:rsidRPr="00FF2C5E">
              <w:rPr>
                <w:bCs/>
                <w:color w:val="8064A2" w:themeColor="accent4"/>
                <w:szCs w:val="20"/>
              </w:rPr>
              <w:t xml:space="preserve">[x]% </w:t>
            </w:r>
          </w:p>
        </w:tc>
      </w:tr>
      <w:tr w:rsidR="00FF2C5E" w:rsidRPr="00FF2C5E" w14:paraId="475C8D9C" w14:textId="77777777" w:rsidTr="00FF2C5E">
        <w:trPr>
          <w:gridAfter w:val="1"/>
          <w:wAfter w:w="28" w:type="dxa"/>
        </w:trPr>
        <w:tc>
          <w:tcPr>
            <w:tcW w:w="9215" w:type="dxa"/>
            <w:gridSpan w:val="4"/>
          </w:tcPr>
          <w:p w14:paraId="0E900D57" w14:textId="77777777" w:rsidR="0044468F" w:rsidRPr="007B144A" w:rsidRDefault="0044468F" w:rsidP="007B144A">
            <w:pPr>
              <w:rPr>
                <w:color w:val="auto"/>
              </w:rPr>
            </w:pPr>
            <w:r w:rsidRPr="007B144A">
              <w:rPr>
                <w:rStyle w:val="DocumentTextGreenBold"/>
                <w:color w:val="auto"/>
              </w:rPr>
              <w:t>Category B Products</w:t>
            </w:r>
          </w:p>
        </w:tc>
      </w:tr>
      <w:tr w:rsidR="00FF2C5E" w:rsidRPr="00FF2C5E" w14:paraId="3960C312" w14:textId="77777777" w:rsidTr="00FF2C5E">
        <w:trPr>
          <w:gridAfter w:val="1"/>
          <w:wAfter w:w="28" w:type="dxa"/>
        </w:trPr>
        <w:tc>
          <w:tcPr>
            <w:tcW w:w="2994" w:type="dxa"/>
          </w:tcPr>
          <w:p w14:paraId="44B16CB1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Hot rolled structural steel</w:t>
            </w:r>
            <w:r w:rsidR="00FB411C">
              <w:rPr>
                <w:rStyle w:val="Strong"/>
                <w:b w:val="0"/>
                <w:szCs w:val="20"/>
              </w:rPr>
              <w:t xml:space="preserve"> sections</w:t>
            </w:r>
            <w:r w:rsidRPr="00FF2C5E">
              <w:rPr>
                <w:rStyle w:val="Strong"/>
                <w:b w:val="0"/>
                <w:szCs w:val="20"/>
              </w:rPr>
              <w:t xml:space="preserve"> (including plate)</w:t>
            </w:r>
          </w:p>
        </w:tc>
        <w:tc>
          <w:tcPr>
            <w:tcW w:w="1985" w:type="dxa"/>
          </w:tcPr>
          <w:p w14:paraId="65A3A607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350MPa</w:t>
            </w:r>
          </w:p>
        </w:tc>
        <w:tc>
          <w:tcPr>
            <w:tcW w:w="2031" w:type="dxa"/>
          </w:tcPr>
          <w:p w14:paraId="522551AE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</w:p>
        </w:tc>
        <w:tc>
          <w:tcPr>
            <w:tcW w:w="2205" w:type="dxa"/>
          </w:tcPr>
          <w:p w14:paraId="7CBB52B4" w14:textId="77777777" w:rsidR="00FF2C5E" w:rsidRPr="00FF2C5E" w:rsidRDefault="00FF2C5E" w:rsidP="00FF2C5E">
            <w:pPr>
              <w:rPr>
                <w:rStyle w:val="Strong"/>
                <w:b w:val="0"/>
                <w:color w:val="8064A2" w:themeColor="accent4"/>
                <w:szCs w:val="20"/>
              </w:rPr>
            </w:pPr>
          </w:p>
        </w:tc>
      </w:tr>
      <w:tr w:rsidR="00FF2C5E" w:rsidRPr="00FF2C5E" w14:paraId="1A18D462" w14:textId="77777777" w:rsidTr="00FF2C5E">
        <w:trPr>
          <w:gridAfter w:val="1"/>
          <w:wAfter w:w="28" w:type="dxa"/>
        </w:trPr>
        <w:tc>
          <w:tcPr>
            <w:tcW w:w="2994" w:type="dxa"/>
          </w:tcPr>
          <w:p w14:paraId="502850CC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Cold formed sections (including hollow sections)</w:t>
            </w:r>
          </w:p>
        </w:tc>
        <w:tc>
          <w:tcPr>
            <w:tcW w:w="1985" w:type="dxa"/>
          </w:tcPr>
          <w:p w14:paraId="35B071FC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450MPa</w:t>
            </w:r>
          </w:p>
        </w:tc>
        <w:tc>
          <w:tcPr>
            <w:tcW w:w="2031" w:type="dxa"/>
          </w:tcPr>
          <w:p w14:paraId="4D119C26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</w:p>
        </w:tc>
        <w:tc>
          <w:tcPr>
            <w:tcW w:w="2205" w:type="dxa"/>
          </w:tcPr>
          <w:p w14:paraId="37A04236" w14:textId="77777777" w:rsidR="00FF2C5E" w:rsidRPr="00FF2C5E" w:rsidRDefault="00FF2C5E" w:rsidP="00FF2C5E">
            <w:pPr>
              <w:rPr>
                <w:rStyle w:val="Strong"/>
                <w:b w:val="0"/>
                <w:color w:val="8064A2" w:themeColor="accent4"/>
                <w:szCs w:val="20"/>
              </w:rPr>
            </w:pPr>
          </w:p>
        </w:tc>
      </w:tr>
      <w:tr w:rsidR="00FF2C5E" w:rsidRPr="00FF2C5E" w14:paraId="76D57423" w14:textId="77777777" w:rsidTr="00FF2C5E">
        <w:trPr>
          <w:gridAfter w:val="1"/>
          <w:wAfter w:w="28" w:type="dxa"/>
        </w:trPr>
        <w:tc>
          <w:tcPr>
            <w:tcW w:w="2994" w:type="dxa"/>
          </w:tcPr>
          <w:p w14:paraId="45986102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 xml:space="preserve">Welded sections </w:t>
            </w:r>
          </w:p>
        </w:tc>
        <w:tc>
          <w:tcPr>
            <w:tcW w:w="1985" w:type="dxa"/>
          </w:tcPr>
          <w:p w14:paraId="01CE666B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400MPa</w:t>
            </w:r>
          </w:p>
        </w:tc>
        <w:tc>
          <w:tcPr>
            <w:tcW w:w="2031" w:type="dxa"/>
          </w:tcPr>
          <w:p w14:paraId="663BBE6E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</w:p>
        </w:tc>
        <w:tc>
          <w:tcPr>
            <w:tcW w:w="2205" w:type="dxa"/>
          </w:tcPr>
          <w:p w14:paraId="1D057E92" w14:textId="77777777" w:rsidR="00FF2C5E" w:rsidRPr="00FF2C5E" w:rsidRDefault="00FF2C5E" w:rsidP="00FF2C5E">
            <w:pPr>
              <w:rPr>
                <w:rStyle w:val="Strong"/>
                <w:b w:val="0"/>
                <w:color w:val="8064A2" w:themeColor="accent4"/>
                <w:szCs w:val="20"/>
              </w:rPr>
            </w:pPr>
          </w:p>
        </w:tc>
      </w:tr>
      <w:tr w:rsidR="00FF2C5E" w:rsidRPr="00FF2C5E" w14:paraId="4950E888" w14:textId="77777777" w:rsidTr="00FF2C5E">
        <w:trPr>
          <w:gridAfter w:val="1"/>
          <w:wAfter w:w="28" w:type="dxa"/>
        </w:trPr>
        <w:tc>
          <w:tcPr>
            <w:tcW w:w="2994" w:type="dxa"/>
          </w:tcPr>
          <w:p w14:paraId="75D55F64" w14:textId="77777777" w:rsidR="00FF2C5E" w:rsidRPr="00FF2C5E" w:rsidRDefault="00FF2C5E" w:rsidP="00FF2C5E">
            <w:pPr>
              <w:rPr>
                <w:rStyle w:val="Strong"/>
                <w:b w:val="0"/>
                <w:i/>
                <w:szCs w:val="20"/>
              </w:rPr>
            </w:pPr>
            <w:r w:rsidRPr="00FF2C5E">
              <w:rPr>
                <w:rStyle w:val="Strong"/>
                <w:b w:val="0"/>
                <w:i/>
                <w:szCs w:val="20"/>
              </w:rPr>
              <w:t xml:space="preserve">Sub-total of Category B steel </w:t>
            </w:r>
          </w:p>
        </w:tc>
        <w:tc>
          <w:tcPr>
            <w:tcW w:w="4016" w:type="dxa"/>
            <w:gridSpan w:val="2"/>
          </w:tcPr>
          <w:p w14:paraId="15B98920" w14:textId="77777777" w:rsidR="00FF2C5E" w:rsidRPr="00FF2C5E" w:rsidRDefault="00FF2C5E" w:rsidP="00FF2C5E">
            <w:pPr>
              <w:rPr>
                <w:color w:val="9BBB59" w:themeColor="accent3"/>
                <w:szCs w:val="20"/>
              </w:rPr>
            </w:pPr>
          </w:p>
        </w:tc>
        <w:tc>
          <w:tcPr>
            <w:tcW w:w="2205" w:type="dxa"/>
          </w:tcPr>
          <w:p w14:paraId="09CE459A" w14:textId="77777777" w:rsidR="00FF2C5E" w:rsidRPr="00FF2C5E" w:rsidRDefault="00FF2C5E" w:rsidP="00FF2C5E">
            <w:pPr>
              <w:rPr>
                <w:color w:val="8064A2" w:themeColor="accent4"/>
                <w:szCs w:val="20"/>
              </w:rPr>
            </w:pPr>
            <w:r w:rsidRPr="00FF2C5E">
              <w:rPr>
                <w:color w:val="8064A2" w:themeColor="accent4"/>
                <w:szCs w:val="20"/>
              </w:rPr>
              <w:t>[x] tonnes</w:t>
            </w:r>
          </w:p>
        </w:tc>
      </w:tr>
      <w:tr w:rsidR="00FF2C5E" w:rsidRPr="00FF2C5E" w14:paraId="76FD5333" w14:textId="77777777" w:rsidTr="00FF2C5E">
        <w:trPr>
          <w:gridAfter w:val="1"/>
          <w:wAfter w:w="28" w:type="dxa"/>
        </w:trPr>
        <w:tc>
          <w:tcPr>
            <w:tcW w:w="2994" w:type="dxa"/>
          </w:tcPr>
          <w:p w14:paraId="3FF57D1A" w14:textId="77777777" w:rsidR="00FF2C5E" w:rsidRPr="00FF2C5E" w:rsidRDefault="00FF2C5E" w:rsidP="00FF2C5E">
            <w:pPr>
              <w:rPr>
                <w:rStyle w:val="Strong"/>
                <w:b w:val="0"/>
                <w:i/>
                <w:szCs w:val="20"/>
              </w:rPr>
            </w:pPr>
            <w:r w:rsidRPr="00FF2C5E">
              <w:rPr>
                <w:rStyle w:val="Strong"/>
                <w:b w:val="0"/>
                <w:i/>
                <w:szCs w:val="20"/>
              </w:rPr>
              <w:t>% of compliant steel</w:t>
            </w:r>
          </w:p>
        </w:tc>
        <w:tc>
          <w:tcPr>
            <w:tcW w:w="4016" w:type="dxa"/>
            <w:gridSpan w:val="2"/>
          </w:tcPr>
          <w:p w14:paraId="47CD242A" w14:textId="77777777" w:rsidR="00FF2C5E" w:rsidRPr="00FF2C5E" w:rsidRDefault="00FF2C5E" w:rsidP="00FF2C5E">
            <w:pPr>
              <w:rPr>
                <w:bCs/>
                <w:color w:val="9BBB59" w:themeColor="accent3"/>
                <w:szCs w:val="20"/>
              </w:rPr>
            </w:pPr>
          </w:p>
        </w:tc>
        <w:tc>
          <w:tcPr>
            <w:tcW w:w="2205" w:type="dxa"/>
          </w:tcPr>
          <w:p w14:paraId="23F1314E" w14:textId="77777777" w:rsidR="00FF2C5E" w:rsidRPr="00FF2C5E" w:rsidRDefault="00FF2C5E" w:rsidP="00FF2C5E">
            <w:pPr>
              <w:rPr>
                <w:bCs/>
                <w:color w:val="8064A2" w:themeColor="accent4"/>
                <w:szCs w:val="20"/>
              </w:rPr>
            </w:pPr>
            <w:r w:rsidRPr="00FF2C5E">
              <w:rPr>
                <w:bCs/>
                <w:color w:val="8064A2" w:themeColor="accent4"/>
                <w:szCs w:val="20"/>
              </w:rPr>
              <w:t xml:space="preserve">[x]% </w:t>
            </w:r>
          </w:p>
        </w:tc>
      </w:tr>
      <w:tr w:rsidR="00FF2C5E" w:rsidRPr="00FF2C5E" w14:paraId="5C885CAD" w14:textId="77777777" w:rsidTr="00FF2C5E">
        <w:trPr>
          <w:gridAfter w:val="1"/>
          <w:wAfter w:w="28" w:type="dxa"/>
        </w:trPr>
        <w:tc>
          <w:tcPr>
            <w:tcW w:w="7010" w:type="dxa"/>
            <w:gridSpan w:val="3"/>
          </w:tcPr>
          <w:p w14:paraId="6F6DD1DF" w14:textId="77777777" w:rsidR="00FF2C5E" w:rsidRPr="00FF2C5E" w:rsidRDefault="00FF2C5E" w:rsidP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Total quantity of structural steel specified for the project</w:t>
            </w:r>
          </w:p>
        </w:tc>
        <w:tc>
          <w:tcPr>
            <w:tcW w:w="2205" w:type="dxa"/>
          </w:tcPr>
          <w:p w14:paraId="63194C13" w14:textId="77777777" w:rsidR="00FF2C5E" w:rsidRPr="00FF2C5E" w:rsidRDefault="00FF2C5E" w:rsidP="00FF2C5E">
            <w:pPr>
              <w:rPr>
                <w:bCs/>
                <w:color w:val="8064A2" w:themeColor="accent4"/>
                <w:szCs w:val="20"/>
              </w:rPr>
            </w:pPr>
            <w:r w:rsidRPr="00FF2C5E">
              <w:rPr>
                <w:bCs/>
                <w:color w:val="8064A2" w:themeColor="accent4"/>
                <w:szCs w:val="20"/>
              </w:rPr>
              <w:t>[x] tonnes</w:t>
            </w:r>
          </w:p>
        </w:tc>
      </w:tr>
      <w:tr w:rsidR="00FF2C5E" w:rsidRPr="00FF2C5E" w14:paraId="56677B19" w14:textId="77777777" w:rsidTr="00FF2C5E">
        <w:trPr>
          <w:gridAfter w:val="1"/>
          <w:wAfter w:w="28" w:type="dxa"/>
        </w:trPr>
        <w:tc>
          <w:tcPr>
            <w:tcW w:w="7010" w:type="dxa"/>
            <w:gridSpan w:val="3"/>
          </w:tcPr>
          <w:p w14:paraId="765848A3" w14:textId="77777777" w:rsidR="00AD57A0" w:rsidRDefault="00FF2C5E">
            <w:pPr>
              <w:rPr>
                <w:rStyle w:val="Strong"/>
                <w:b w:val="0"/>
                <w:szCs w:val="20"/>
              </w:rPr>
            </w:pPr>
            <w:r w:rsidRPr="00FF2C5E">
              <w:rPr>
                <w:rStyle w:val="Strong"/>
                <w:b w:val="0"/>
                <w:szCs w:val="20"/>
              </w:rPr>
              <w:t>Total % of complian</w:t>
            </w:r>
            <w:r w:rsidR="00FB411C">
              <w:rPr>
                <w:rStyle w:val="Strong"/>
                <w:b w:val="0"/>
                <w:szCs w:val="20"/>
              </w:rPr>
              <w:t>t</w:t>
            </w:r>
            <w:r w:rsidRPr="00FF2C5E">
              <w:rPr>
                <w:rStyle w:val="Strong"/>
                <w:b w:val="0"/>
                <w:szCs w:val="20"/>
              </w:rPr>
              <w:t xml:space="preserve"> steel</w:t>
            </w:r>
          </w:p>
        </w:tc>
        <w:tc>
          <w:tcPr>
            <w:tcW w:w="2205" w:type="dxa"/>
          </w:tcPr>
          <w:p w14:paraId="33E795B8" w14:textId="77777777" w:rsidR="00FF2C5E" w:rsidRPr="00FF2C5E" w:rsidRDefault="00FF2C5E" w:rsidP="00FF2C5E">
            <w:pPr>
              <w:rPr>
                <w:bCs/>
                <w:color w:val="8064A2" w:themeColor="accent4"/>
                <w:szCs w:val="20"/>
              </w:rPr>
            </w:pPr>
            <w:r w:rsidRPr="00FF2C5E">
              <w:rPr>
                <w:bCs/>
                <w:color w:val="8064A2" w:themeColor="accent4"/>
                <w:szCs w:val="20"/>
              </w:rPr>
              <w:t>[x]%</w:t>
            </w:r>
          </w:p>
        </w:tc>
      </w:tr>
    </w:tbl>
    <w:p w14:paraId="5AEA6451" w14:textId="77777777" w:rsidR="00490853" w:rsidRPr="00490853" w:rsidRDefault="00490853" w:rsidP="008C6CE6">
      <w:pPr>
        <w:pStyle w:val="Heading3"/>
      </w:pPr>
    </w:p>
    <w:p w14:paraId="6D176964" w14:textId="77777777" w:rsidR="00AD57A0" w:rsidRPr="00490853" w:rsidRDefault="0044468F" w:rsidP="008C6CE6">
      <w:pPr>
        <w:pStyle w:val="Heading3"/>
      </w:pPr>
      <w:r w:rsidRPr="00490853">
        <w:t>Reduction in Mass of Steel Framing</w:t>
      </w:r>
    </w:p>
    <w:p w14:paraId="363305BC" w14:textId="77777777" w:rsidR="00AE09E5" w:rsidRDefault="007B144A" w:rsidP="007B144A">
      <w:r>
        <w:rPr>
          <w:color w:val="auto"/>
          <w:lang w:eastAsia="en-AU"/>
        </w:rPr>
        <w:t xml:space="preserve">Provide a </w:t>
      </w:r>
      <w:r w:rsidR="00AE09E5" w:rsidRPr="007B144A">
        <w:rPr>
          <w:color w:val="auto"/>
          <w:lang w:eastAsia="en-AU"/>
        </w:rPr>
        <w:t xml:space="preserve">description of </w:t>
      </w:r>
      <w:r w:rsidR="00AE09E5">
        <w:t>the design initiatives that have been used to reduce the mass of structural steel framing in the project</w:t>
      </w:r>
      <w:r w:rsidR="00AB226B">
        <w:t>.</w:t>
      </w:r>
    </w:p>
    <w:p w14:paraId="5E6FC00E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27D339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DEE808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7848D6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8EF7FC" w14:textId="77777777" w:rsidR="0086616A" w:rsidRDefault="0086616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CC846C" w14:textId="77777777" w:rsidR="0086616A" w:rsidRDefault="0086616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011BA4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34FFB6" w14:textId="77777777" w:rsidR="008C6CE6" w:rsidRDefault="008C6CE6" w:rsidP="007B144A">
      <w:pPr>
        <w:rPr>
          <w:color w:val="auto"/>
          <w:lang w:eastAsia="en-AU"/>
        </w:rPr>
      </w:pPr>
    </w:p>
    <w:p w14:paraId="528E5EE2" w14:textId="04D71B0A" w:rsidR="00AE09E5" w:rsidRDefault="007B144A" w:rsidP="007B144A">
      <w:pPr>
        <w:rPr>
          <w:color w:val="auto"/>
          <w:lang w:eastAsia="en-AU"/>
        </w:rPr>
      </w:pPr>
      <w:r>
        <w:rPr>
          <w:color w:val="auto"/>
          <w:lang w:eastAsia="en-AU"/>
        </w:rPr>
        <w:t>Provide d</w:t>
      </w:r>
      <w:r w:rsidR="00AE09E5" w:rsidRPr="007B144A">
        <w:rPr>
          <w:color w:val="auto"/>
          <w:lang w:eastAsia="en-AU"/>
        </w:rPr>
        <w:t xml:space="preserve">escription </w:t>
      </w:r>
      <w:r w:rsidR="00FB411C" w:rsidRPr="007B144A">
        <w:rPr>
          <w:color w:val="auto"/>
          <w:lang w:eastAsia="en-AU"/>
        </w:rPr>
        <w:t xml:space="preserve">and justification </w:t>
      </w:r>
      <w:r w:rsidR="00AE09E5" w:rsidRPr="007B144A">
        <w:rPr>
          <w:color w:val="auto"/>
          <w:lang w:eastAsia="en-AU"/>
        </w:rPr>
        <w:t>of the reference case building.</w:t>
      </w:r>
    </w:p>
    <w:p w14:paraId="3ADAEB21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B7B2175" w14:textId="77777777" w:rsidR="0086616A" w:rsidRDefault="0086616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DBF88DB" w14:textId="77777777" w:rsidR="0086616A" w:rsidRPr="007B144A" w:rsidRDefault="0086616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F1FD11" w14:textId="77777777" w:rsidR="007B144A" w:rsidRP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866845" w14:textId="77777777" w:rsidR="007B144A" w:rsidRP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5AD28B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4BF02B" w14:textId="77777777" w:rsidR="007B144A" w:rsidRP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497B02" w14:textId="77777777" w:rsidR="008168D8" w:rsidRDefault="007B144A" w:rsidP="007B144A">
      <w:pPr>
        <w:rPr>
          <w:color w:val="auto"/>
          <w:lang w:eastAsia="en-AU"/>
        </w:rPr>
      </w:pPr>
      <w:r>
        <w:rPr>
          <w:color w:val="auto"/>
          <w:lang w:eastAsia="en-AU"/>
        </w:rPr>
        <w:lastRenderedPageBreak/>
        <w:t>Discuss how the reduction in steel framing has</w:t>
      </w:r>
      <w:r w:rsidR="0044468F" w:rsidRPr="007B144A">
        <w:rPr>
          <w:color w:val="auto"/>
          <w:lang w:eastAsia="en-AU"/>
        </w:rPr>
        <w:t xml:space="preserve"> been achieved without changing the load path to other structural elements that are not steel.</w:t>
      </w:r>
    </w:p>
    <w:p w14:paraId="7D00F050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8101F2E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88F3C4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FC67B0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322C1B3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76DC60C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95381EB" w14:textId="77777777" w:rsidR="007B144A" w:rsidRPr="007B144A" w:rsidRDefault="007B144A" w:rsidP="007B144A">
      <w:pPr>
        <w:rPr>
          <w:color w:val="auto"/>
          <w:lang w:eastAsia="en-AU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FF2C5E" w14:paraId="25E38720" w14:textId="77777777" w:rsidTr="00FF2C5E">
        <w:tc>
          <w:tcPr>
            <w:tcW w:w="4621" w:type="dxa"/>
          </w:tcPr>
          <w:p w14:paraId="53ABD9C1" w14:textId="77777777" w:rsidR="00FF2C5E" w:rsidRDefault="00FF2C5E" w:rsidP="00FF2C5E">
            <w:r>
              <w:t>Reference Case Building Steel Mass</w:t>
            </w:r>
          </w:p>
        </w:tc>
        <w:tc>
          <w:tcPr>
            <w:tcW w:w="4622" w:type="dxa"/>
          </w:tcPr>
          <w:p w14:paraId="02CDA299" w14:textId="77777777" w:rsidR="00FF2C5E" w:rsidRDefault="00FB411C" w:rsidP="00FF2C5E">
            <w:r w:rsidRPr="00FF2C5E">
              <w:rPr>
                <w:color w:val="8064A2" w:themeColor="accent4"/>
                <w:szCs w:val="20"/>
              </w:rPr>
              <w:t>[x] tonnes</w:t>
            </w:r>
          </w:p>
        </w:tc>
      </w:tr>
      <w:tr w:rsidR="00FF2C5E" w14:paraId="039043D7" w14:textId="77777777" w:rsidTr="00FF2C5E">
        <w:tc>
          <w:tcPr>
            <w:tcW w:w="4621" w:type="dxa"/>
          </w:tcPr>
          <w:p w14:paraId="24C38B4E" w14:textId="77777777" w:rsidR="00FF2C5E" w:rsidRDefault="00FF2C5E" w:rsidP="00FF2C5E">
            <w:r>
              <w:t>Project Steel Mass</w:t>
            </w:r>
          </w:p>
        </w:tc>
        <w:tc>
          <w:tcPr>
            <w:tcW w:w="4622" w:type="dxa"/>
          </w:tcPr>
          <w:p w14:paraId="7CC3EE0C" w14:textId="77777777" w:rsidR="00FF2C5E" w:rsidRDefault="00FB411C" w:rsidP="00FF2C5E">
            <w:r w:rsidRPr="00FF2C5E">
              <w:rPr>
                <w:color w:val="8064A2" w:themeColor="accent4"/>
                <w:szCs w:val="20"/>
              </w:rPr>
              <w:t>[x] tonnes</w:t>
            </w:r>
          </w:p>
        </w:tc>
      </w:tr>
      <w:tr w:rsidR="00FF2C5E" w14:paraId="70C05BDB" w14:textId="77777777" w:rsidTr="00FF2C5E">
        <w:tc>
          <w:tcPr>
            <w:tcW w:w="4621" w:type="dxa"/>
          </w:tcPr>
          <w:p w14:paraId="50873DC9" w14:textId="77777777" w:rsidR="00FF2C5E" w:rsidRDefault="00FF2C5E" w:rsidP="00FF2C5E">
            <w:r>
              <w:t>% Reduction in Steel</w:t>
            </w:r>
          </w:p>
        </w:tc>
        <w:tc>
          <w:tcPr>
            <w:tcW w:w="4622" w:type="dxa"/>
          </w:tcPr>
          <w:p w14:paraId="6F5A2813" w14:textId="77777777" w:rsidR="00FF2C5E" w:rsidRDefault="00FB411C" w:rsidP="00FF2C5E">
            <w:r w:rsidRPr="00FF2C5E">
              <w:rPr>
                <w:color w:val="8064A2" w:themeColor="accent4"/>
                <w:szCs w:val="20"/>
              </w:rPr>
              <w:t>[x]</w:t>
            </w:r>
            <w:r>
              <w:rPr>
                <w:color w:val="8064A2" w:themeColor="accent4"/>
                <w:szCs w:val="20"/>
              </w:rPr>
              <w:t>%</w:t>
            </w:r>
          </w:p>
        </w:tc>
      </w:tr>
      <w:tr w:rsidR="00FF2C5E" w14:paraId="2A7894B2" w14:textId="77777777" w:rsidTr="00FF2C5E">
        <w:tc>
          <w:tcPr>
            <w:tcW w:w="4621" w:type="dxa"/>
          </w:tcPr>
          <w:p w14:paraId="1E90E39C" w14:textId="77777777" w:rsidR="00FF2C5E" w:rsidRDefault="00FF2C5E" w:rsidP="009B64F7">
            <w:r>
              <w:t>Qualified professional Name</w:t>
            </w:r>
          </w:p>
        </w:tc>
        <w:tc>
          <w:tcPr>
            <w:tcW w:w="4622" w:type="dxa"/>
          </w:tcPr>
          <w:p w14:paraId="3778A5AC" w14:textId="77777777" w:rsidR="00FF2C5E" w:rsidRDefault="00FF2C5E" w:rsidP="00FF2C5E"/>
        </w:tc>
      </w:tr>
      <w:tr w:rsidR="00FF2C5E" w14:paraId="1BE40380" w14:textId="77777777" w:rsidTr="00FF2C5E">
        <w:tc>
          <w:tcPr>
            <w:tcW w:w="4621" w:type="dxa"/>
          </w:tcPr>
          <w:p w14:paraId="6EED4901" w14:textId="77777777" w:rsidR="00FF2C5E" w:rsidRDefault="00FF2C5E" w:rsidP="009B64F7">
            <w:r>
              <w:t>Qualifications</w:t>
            </w:r>
          </w:p>
        </w:tc>
        <w:tc>
          <w:tcPr>
            <w:tcW w:w="4622" w:type="dxa"/>
          </w:tcPr>
          <w:p w14:paraId="20168B20" w14:textId="77777777" w:rsidR="00FF2C5E" w:rsidRDefault="00FF2C5E" w:rsidP="00FF2C5E"/>
        </w:tc>
      </w:tr>
    </w:tbl>
    <w:p w14:paraId="5B18A45B" w14:textId="77777777" w:rsidR="008C6CE6" w:rsidRDefault="008C6CE6" w:rsidP="001675E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566F3CF" w14:textId="4B42C1FB" w:rsidR="001675EC" w:rsidRPr="00F44703" w:rsidRDefault="001675EC" w:rsidP="001675E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675EC" w14:paraId="3E2FCA7E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29A4096B" w14:textId="77777777" w:rsidR="001675EC" w:rsidRPr="00F44703" w:rsidRDefault="001675EC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150A10B6" w14:textId="77777777" w:rsidR="001675EC" w:rsidRPr="00F44703" w:rsidRDefault="001675EC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1675EC" w14:paraId="5276AE00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4A781C57" w14:textId="77777777" w:rsidR="001675EC" w:rsidRDefault="001675EC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CE403E7" w14:textId="77777777" w:rsidR="001675EC" w:rsidRDefault="001675EC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675EC" w14:paraId="333A39F2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2DFE2439" w14:textId="77777777" w:rsidR="001675EC" w:rsidRDefault="001675EC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09C0599B" w14:textId="77777777" w:rsidR="001675EC" w:rsidRDefault="001675EC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BCDB9F3" w14:textId="78337B4C" w:rsidR="007E1FFA" w:rsidRDefault="001675EC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1675EC">
        <w:rPr>
          <w:szCs w:val="20"/>
        </w:rPr>
        <w:t xml:space="preserve"> </w:t>
      </w:r>
    </w:p>
    <w:p w14:paraId="7E639297" w14:textId="77777777" w:rsidR="004451BF" w:rsidRDefault="007E1FFA" w:rsidP="007E1FFA">
      <w:pPr>
        <w:pStyle w:val="Heading2"/>
      </w:pPr>
      <w:r>
        <w:t xml:space="preserve">19B.2B </w:t>
      </w:r>
      <w:r w:rsidR="00232076">
        <w:t>reduc</w:t>
      </w:r>
      <w:r w:rsidR="008D2FF2">
        <w:t xml:space="preserve">ed </w:t>
      </w:r>
      <w:r>
        <w:t>use</w:t>
      </w:r>
      <w:r w:rsidR="004451BF">
        <w:t xml:space="preserve"> of steel</w:t>
      </w:r>
      <w:r w:rsidR="00736048">
        <w:t xml:space="preserve"> reinforcement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480"/>
        <w:gridCol w:w="1700"/>
      </w:tblGrid>
      <w:tr w:rsidR="004451BF" w:rsidRPr="003A2BE3" w14:paraId="21D84DDF" w14:textId="77777777" w:rsidTr="00B9131B">
        <w:tc>
          <w:tcPr>
            <w:tcW w:w="4074" w:type="pct"/>
            <w:vAlign w:val="center"/>
          </w:tcPr>
          <w:p w14:paraId="4CFB9999" w14:textId="77777777" w:rsidR="00AD57A0" w:rsidRDefault="004451BF">
            <w:r>
              <w:t>The project has reduced the mass of steel reinforcement by 5% when compared to a suitable reference building.</w:t>
            </w:r>
          </w:p>
        </w:tc>
        <w:tc>
          <w:tcPr>
            <w:tcW w:w="926" w:type="pct"/>
            <w:vAlign w:val="center"/>
          </w:tcPr>
          <w:p w14:paraId="6B406E67" w14:textId="77777777" w:rsidR="004451BF" w:rsidRPr="003A2BE3" w:rsidRDefault="00B41BBD" w:rsidP="00B9131B">
            <w:pPr>
              <w:jc w:val="center"/>
            </w:pPr>
            <w:sdt>
              <w:sdtPr>
                <w:id w:val="-57218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54AE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2301F95" w14:textId="77777777" w:rsidR="00232076" w:rsidRDefault="007B144A" w:rsidP="007B144A">
      <w:r w:rsidRPr="007B144A">
        <w:rPr>
          <w:color w:val="auto"/>
          <w:lang w:eastAsia="en-AU"/>
        </w:rPr>
        <w:t>Provide a</w:t>
      </w:r>
      <w:r w:rsidR="00232076" w:rsidRPr="007B144A">
        <w:rPr>
          <w:color w:val="auto"/>
          <w:lang w:eastAsia="en-AU"/>
        </w:rPr>
        <w:t xml:space="preserve"> description of </w:t>
      </w:r>
      <w:r w:rsidR="00232076">
        <w:t>the design initiatives that have been used to reduce the mass of reinforcing steel in the project.</w:t>
      </w:r>
    </w:p>
    <w:p w14:paraId="0B385A1E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E5F337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B045F0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77BEE9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001FE9" w14:textId="77777777" w:rsidR="008C6CE6" w:rsidRDefault="008C6CE6" w:rsidP="007B144A">
      <w:pPr>
        <w:rPr>
          <w:color w:val="auto"/>
          <w:lang w:eastAsia="en-AU"/>
        </w:rPr>
      </w:pPr>
    </w:p>
    <w:p w14:paraId="24E3E8D5" w14:textId="1BAAF831" w:rsidR="007B144A" w:rsidRDefault="007B144A" w:rsidP="007B144A">
      <w:pPr>
        <w:rPr>
          <w:color w:val="auto"/>
          <w:lang w:eastAsia="en-AU"/>
        </w:rPr>
      </w:pPr>
      <w:r>
        <w:rPr>
          <w:color w:val="auto"/>
          <w:lang w:eastAsia="en-AU"/>
        </w:rPr>
        <w:lastRenderedPageBreak/>
        <w:t>Provide a description and justification of the reference case reinforcing rates</w:t>
      </w:r>
    </w:p>
    <w:p w14:paraId="5667F457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D1599F3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0BFF224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B93A74" w14:textId="77777777" w:rsidR="007B144A" w:rsidRP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3940D8A" w14:textId="77777777" w:rsidR="008C6CE6" w:rsidRDefault="008C6CE6" w:rsidP="007B144A">
      <w:pPr>
        <w:rPr>
          <w:color w:val="auto"/>
          <w:lang w:eastAsia="en-AU"/>
        </w:rPr>
      </w:pPr>
    </w:p>
    <w:p w14:paraId="730432DA" w14:textId="64D4D248" w:rsidR="008168D8" w:rsidRDefault="007B144A" w:rsidP="007B144A">
      <w:pPr>
        <w:rPr>
          <w:color w:val="auto"/>
          <w:lang w:eastAsia="en-AU"/>
        </w:rPr>
      </w:pPr>
      <w:r w:rsidRPr="007B144A">
        <w:rPr>
          <w:color w:val="auto"/>
          <w:lang w:eastAsia="en-AU"/>
        </w:rPr>
        <w:t>Discuss how the</w:t>
      </w:r>
      <w:r w:rsidR="0044468F" w:rsidRPr="007B144A">
        <w:rPr>
          <w:color w:val="auto"/>
          <w:lang w:eastAsia="en-AU"/>
        </w:rPr>
        <w:t xml:space="preserve"> reduction </w:t>
      </w:r>
      <w:r w:rsidRPr="007B144A">
        <w:rPr>
          <w:color w:val="auto"/>
          <w:lang w:eastAsia="en-AU"/>
        </w:rPr>
        <w:t xml:space="preserve">in steel reinforcing </w:t>
      </w:r>
      <w:r w:rsidR="0044468F" w:rsidRPr="007B144A">
        <w:rPr>
          <w:color w:val="auto"/>
          <w:lang w:eastAsia="en-AU"/>
        </w:rPr>
        <w:t>has been achieved without changing the load path to other structural elements that are not steel.</w:t>
      </w:r>
    </w:p>
    <w:p w14:paraId="031FD6AD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77B5986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226701A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7A7811E" w14:textId="77777777" w:rsidR="007B144A" w:rsidRDefault="007B144A" w:rsidP="007B144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113669" w14:textId="77777777" w:rsidR="007B144A" w:rsidRPr="007B144A" w:rsidRDefault="007B144A" w:rsidP="007B144A">
      <w:pPr>
        <w:rPr>
          <w:color w:val="auto"/>
          <w:lang w:eastAsia="en-AU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FF2C5E" w14:paraId="6CF4C21D" w14:textId="77777777" w:rsidTr="00B9131B">
        <w:tc>
          <w:tcPr>
            <w:tcW w:w="4621" w:type="dxa"/>
          </w:tcPr>
          <w:p w14:paraId="0F61442C" w14:textId="77777777" w:rsidR="00FF2C5E" w:rsidRDefault="00FF2C5E" w:rsidP="00B9131B">
            <w:r>
              <w:t xml:space="preserve">Reference Case Building Steel </w:t>
            </w:r>
            <w:r w:rsidR="004451BF">
              <w:t xml:space="preserve">Reinforcing </w:t>
            </w:r>
            <w:r>
              <w:t>Mass</w:t>
            </w:r>
          </w:p>
        </w:tc>
        <w:tc>
          <w:tcPr>
            <w:tcW w:w="4622" w:type="dxa"/>
          </w:tcPr>
          <w:p w14:paraId="21810049" w14:textId="77777777" w:rsidR="00FF2C5E" w:rsidRDefault="00232076" w:rsidP="00B9131B">
            <w:r>
              <w:rPr>
                <w:color w:val="8064A2" w:themeColor="accent4"/>
                <w:szCs w:val="20"/>
              </w:rPr>
              <w:t>[x] tonnes</w:t>
            </w:r>
          </w:p>
        </w:tc>
      </w:tr>
      <w:tr w:rsidR="00FF2C5E" w14:paraId="64169917" w14:textId="77777777" w:rsidTr="00B9131B">
        <w:tc>
          <w:tcPr>
            <w:tcW w:w="4621" w:type="dxa"/>
          </w:tcPr>
          <w:p w14:paraId="04C7CB53" w14:textId="77777777" w:rsidR="00FF2C5E" w:rsidRDefault="00FF2C5E" w:rsidP="00B9131B">
            <w:r>
              <w:t xml:space="preserve">Project Steel </w:t>
            </w:r>
            <w:r w:rsidR="004451BF">
              <w:t xml:space="preserve">Reinforcing </w:t>
            </w:r>
            <w:r>
              <w:t>Mass</w:t>
            </w:r>
          </w:p>
        </w:tc>
        <w:tc>
          <w:tcPr>
            <w:tcW w:w="4622" w:type="dxa"/>
          </w:tcPr>
          <w:p w14:paraId="7FCFDB22" w14:textId="77777777" w:rsidR="00FF2C5E" w:rsidRDefault="00232076" w:rsidP="00B9131B">
            <w:r>
              <w:rPr>
                <w:color w:val="8064A2" w:themeColor="accent4"/>
                <w:szCs w:val="20"/>
              </w:rPr>
              <w:t>[x] tonnes</w:t>
            </w:r>
          </w:p>
        </w:tc>
      </w:tr>
      <w:tr w:rsidR="00FF2C5E" w14:paraId="1F93CE06" w14:textId="77777777" w:rsidTr="00B9131B">
        <w:tc>
          <w:tcPr>
            <w:tcW w:w="4621" w:type="dxa"/>
          </w:tcPr>
          <w:p w14:paraId="51FBFD5E" w14:textId="77777777" w:rsidR="00FF2C5E" w:rsidRDefault="00FF2C5E" w:rsidP="00B9131B">
            <w:r>
              <w:t>% Reduction in Steel</w:t>
            </w:r>
            <w:r w:rsidR="004451BF">
              <w:t xml:space="preserve"> Reinforcing</w:t>
            </w:r>
          </w:p>
        </w:tc>
        <w:tc>
          <w:tcPr>
            <w:tcW w:w="4622" w:type="dxa"/>
          </w:tcPr>
          <w:p w14:paraId="4B33DC36" w14:textId="77777777" w:rsidR="00FF2C5E" w:rsidRDefault="00232076" w:rsidP="00B9131B">
            <w:r>
              <w:rPr>
                <w:color w:val="8064A2" w:themeColor="accent4"/>
                <w:szCs w:val="20"/>
              </w:rPr>
              <w:t>[x]%</w:t>
            </w:r>
          </w:p>
        </w:tc>
      </w:tr>
      <w:tr w:rsidR="00FF2C5E" w14:paraId="551A6D1D" w14:textId="77777777" w:rsidTr="00B9131B">
        <w:tc>
          <w:tcPr>
            <w:tcW w:w="4621" w:type="dxa"/>
          </w:tcPr>
          <w:p w14:paraId="04537DD2" w14:textId="77777777" w:rsidR="00FF2C5E" w:rsidRDefault="00FF2C5E" w:rsidP="00B9131B">
            <w:r>
              <w:t>Qualified professional Name</w:t>
            </w:r>
          </w:p>
        </w:tc>
        <w:tc>
          <w:tcPr>
            <w:tcW w:w="4622" w:type="dxa"/>
          </w:tcPr>
          <w:p w14:paraId="120E9943" w14:textId="77777777" w:rsidR="00FF2C5E" w:rsidRDefault="00FF2C5E" w:rsidP="00B9131B"/>
        </w:tc>
      </w:tr>
      <w:tr w:rsidR="00FF2C5E" w14:paraId="244918DB" w14:textId="77777777" w:rsidTr="00B9131B">
        <w:tc>
          <w:tcPr>
            <w:tcW w:w="4621" w:type="dxa"/>
          </w:tcPr>
          <w:p w14:paraId="71D8E034" w14:textId="77777777" w:rsidR="00FF2C5E" w:rsidRDefault="00FF2C5E" w:rsidP="00B9131B">
            <w:r>
              <w:t>Qualifications</w:t>
            </w:r>
          </w:p>
        </w:tc>
        <w:tc>
          <w:tcPr>
            <w:tcW w:w="4622" w:type="dxa"/>
          </w:tcPr>
          <w:p w14:paraId="281E0F99" w14:textId="77777777" w:rsidR="00FF2C5E" w:rsidRDefault="00FF2C5E" w:rsidP="00B9131B"/>
        </w:tc>
      </w:tr>
    </w:tbl>
    <w:p w14:paraId="11BCD110" w14:textId="77777777" w:rsidR="008C6CE6" w:rsidRDefault="008C6CE6" w:rsidP="001675E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34B4CD9" w14:textId="71D84ADC" w:rsidR="001675EC" w:rsidRPr="00F44703" w:rsidRDefault="001675EC" w:rsidP="001675E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675EC" w14:paraId="40A58F8F" w14:textId="77777777" w:rsidTr="001B692B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1ACFD8A8" w14:textId="77777777" w:rsidR="001675EC" w:rsidRPr="00F44703" w:rsidRDefault="001675EC" w:rsidP="001B692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2B764DF" w14:textId="77777777" w:rsidR="001675EC" w:rsidRPr="00F44703" w:rsidRDefault="001675EC" w:rsidP="001B692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1675EC" w14:paraId="138AAEB8" w14:textId="77777777" w:rsidTr="001B692B">
        <w:tc>
          <w:tcPr>
            <w:tcW w:w="6912" w:type="dxa"/>
            <w:tcBorders>
              <w:bottom w:val="single" w:sz="4" w:space="0" w:color="000000"/>
            </w:tcBorders>
          </w:tcPr>
          <w:p w14:paraId="2A8144E8" w14:textId="77777777" w:rsidR="001675EC" w:rsidRDefault="001675EC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3D3799" w14:textId="77777777" w:rsidR="001675EC" w:rsidRDefault="001675EC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675EC" w14:paraId="0B650263" w14:textId="77777777" w:rsidTr="001B692B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4A5D7CEB" w14:textId="77777777" w:rsidR="001675EC" w:rsidRDefault="001675EC" w:rsidP="001B692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7F8E266C" w14:textId="77777777" w:rsidR="001675EC" w:rsidRDefault="001675EC" w:rsidP="001B692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EC322F8" w14:textId="77777777" w:rsidR="008C6CE6" w:rsidRDefault="008C6CE6" w:rsidP="00C4448D">
      <w:pPr>
        <w:pStyle w:val="Heading2"/>
        <w:rPr>
          <w:szCs w:val="20"/>
        </w:rPr>
      </w:pPr>
    </w:p>
    <w:p w14:paraId="3D193AE6" w14:textId="13ACFF19" w:rsidR="00C4448D" w:rsidRDefault="001675EC" w:rsidP="00C4448D">
      <w:pPr>
        <w:pStyle w:val="Heading2"/>
      </w:pPr>
      <w:r w:rsidDel="001675EC">
        <w:rPr>
          <w:szCs w:val="20"/>
        </w:rPr>
        <w:t xml:space="preserve"> </w:t>
      </w:r>
      <w:r w:rsidR="00C4448D" w:rsidRPr="001C55B2">
        <w:t>DISCUSSION</w:t>
      </w:r>
    </w:p>
    <w:p w14:paraId="0BF56678" w14:textId="77777777" w:rsidR="00C4448D" w:rsidRPr="00F21995" w:rsidRDefault="00C4448D" w:rsidP="00C4448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490853">
        <w:rPr>
          <w:rFonts w:cstheme="minorHAnsi"/>
          <w:color w:val="auto"/>
        </w:rPr>
        <w:t xml:space="preserve">Certified Assessor(s). </w:t>
      </w:r>
    </w:p>
    <w:p w14:paraId="6068C60F" w14:textId="77777777" w:rsidR="00C4448D" w:rsidRDefault="00C4448D" w:rsidP="00C4448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831DB1" w14:textId="77777777" w:rsidR="00C4448D" w:rsidRDefault="00C4448D" w:rsidP="00C4448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16ECE2" w14:textId="77777777" w:rsidR="00C4448D" w:rsidRDefault="00C4448D" w:rsidP="00C4448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8A9549" w14:textId="77777777" w:rsidR="00C4448D" w:rsidRDefault="00C4448D" w:rsidP="00C4448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8DDCAC" w14:textId="77777777" w:rsidR="00C4448D" w:rsidRPr="001C55B2" w:rsidRDefault="00C4448D" w:rsidP="00C4448D">
      <w:pPr>
        <w:pStyle w:val="Heading2"/>
      </w:pPr>
      <w:r w:rsidRPr="001C55B2">
        <w:lastRenderedPageBreak/>
        <w:t>DECLARATION</w:t>
      </w:r>
    </w:p>
    <w:p w14:paraId="0D579372" w14:textId="77777777" w:rsidR="00C4448D" w:rsidRDefault="00C4448D" w:rsidP="00C4448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3C031AF" w14:textId="77777777" w:rsidR="00C4448D" w:rsidRDefault="00C4448D" w:rsidP="00C4448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F3F0C66" w14:textId="77777777" w:rsidR="00C4448D" w:rsidRDefault="00C4448D" w:rsidP="00C444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0CB686B" w14:textId="77777777" w:rsidR="00C4448D" w:rsidRDefault="00C4448D" w:rsidP="00C444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6718FA9" w14:textId="77777777" w:rsidR="00C4448D" w:rsidRDefault="00C4448D" w:rsidP="00C444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DA1287A" w14:textId="77777777" w:rsidR="00C4448D" w:rsidRPr="008B4275" w:rsidRDefault="00C4448D" w:rsidP="00C444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9AA13E" w14:textId="77777777" w:rsidR="00C4448D" w:rsidRDefault="00C4448D" w:rsidP="00C4448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928A7F5" w14:textId="77777777" w:rsidR="00644150" w:rsidRDefault="00232076" w:rsidP="00644150">
      <w:pPr>
        <w:pStyle w:val="DateIssue"/>
      </w:pPr>
      <w:r w:rsidDel="00232076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p w14:paraId="37C03314" w14:textId="77777777" w:rsidR="00644150" w:rsidRDefault="00644150" w:rsidP="005C2F1A"/>
    <w:sectPr w:rsidR="00644150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C47CB" w14:textId="77777777" w:rsidR="009A05DF" w:rsidRDefault="009A05DF" w:rsidP="009A05DF">
      <w:pPr>
        <w:spacing w:before="0" w:after="0" w:line="240" w:lineRule="auto"/>
      </w:pPr>
      <w:r>
        <w:separator/>
      </w:r>
    </w:p>
  </w:endnote>
  <w:endnote w:type="continuationSeparator" w:id="0">
    <w:p w14:paraId="784F0652" w14:textId="77777777" w:rsidR="009A05DF" w:rsidRDefault="009A05DF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4E47D" w14:textId="04510E3F" w:rsidR="00C4448D" w:rsidRDefault="00B41BBD">
    <w:pPr>
      <w:pStyle w:val="Footer"/>
    </w:pPr>
    <w:r>
      <w:rPr>
        <w:noProof/>
      </w:rPr>
      <w:drawing>
        <wp:inline distT="0" distB="0" distL="0" distR="0" wp14:anchorId="349C35A5" wp14:editId="67C2BB9A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44E45" w14:textId="77777777" w:rsidR="009A05DF" w:rsidRDefault="009A05D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0CD67F19" w14:textId="77777777" w:rsidR="009A05DF" w:rsidRDefault="009A05DF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D9C80" w14:textId="1E3E26D6" w:rsidR="00037027" w:rsidRDefault="00037027" w:rsidP="0003702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1006D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36048">
      <w:rPr>
        <w:sz w:val="16"/>
        <w:szCs w:val="16"/>
        <w:lang w:val="en-US"/>
      </w:rPr>
      <w:t>.</w:t>
    </w:r>
    <w:r w:rsidR="00D1006D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1006D">
      <w:rPr>
        <w:sz w:val="16"/>
        <w:szCs w:val="16"/>
        <w:lang w:val="en-US"/>
      </w:rPr>
      <w:t>NZ</w:t>
    </w:r>
    <w:r w:rsidR="00490853">
      <w:rPr>
        <w:sz w:val="16"/>
        <w:szCs w:val="16"/>
        <w:lang w:val="en-US"/>
      </w:rPr>
      <w:t>v1.</w:t>
    </w:r>
    <w:r w:rsidR="00D1006D">
      <w:rPr>
        <w:sz w:val="16"/>
        <w:szCs w:val="16"/>
        <w:lang w:val="en-US"/>
      </w:rPr>
      <w:t>0</w:t>
    </w:r>
  </w:p>
  <w:p w14:paraId="3429D0BD" w14:textId="77777777" w:rsidR="00037027" w:rsidRDefault="000370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7A50EEC4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96025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E1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8E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F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A2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C2D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4246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62B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4AE22D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1EEAE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EA598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6CE38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2D2C7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2A877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8C049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DDA8F1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DA6DA3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B982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6A0392" w:tentative="1">
      <w:start w:val="1"/>
      <w:numFmt w:val="lowerLetter"/>
      <w:lvlText w:val="%2."/>
      <w:lvlJc w:val="left"/>
      <w:pPr>
        <w:ind w:left="1440" w:hanging="360"/>
      </w:pPr>
    </w:lvl>
    <w:lvl w:ilvl="2" w:tplc="73282760" w:tentative="1">
      <w:start w:val="1"/>
      <w:numFmt w:val="lowerRoman"/>
      <w:lvlText w:val="%3."/>
      <w:lvlJc w:val="right"/>
      <w:pPr>
        <w:ind w:left="2160" w:hanging="180"/>
      </w:pPr>
    </w:lvl>
    <w:lvl w:ilvl="3" w:tplc="1562D53A" w:tentative="1">
      <w:start w:val="1"/>
      <w:numFmt w:val="decimal"/>
      <w:lvlText w:val="%4."/>
      <w:lvlJc w:val="left"/>
      <w:pPr>
        <w:ind w:left="2880" w:hanging="360"/>
      </w:pPr>
    </w:lvl>
    <w:lvl w:ilvl="4" w:tplc="A628ED9E" w:tentative="1">
      <w:start w:val="1"/>
      <w:numFmt w:val="lowerLetter"/>
      <w:lvlText w:val="%5."/>
      <w:lvlJc w:val="left"/>
      <w:pPr>
        <w:ind w:left="3600" w:hanging="360"/>
      </w:pPr>
    </w:lvl>
    <w:lvl w:ilvl="5" w:tplc="6E3A2230" w:tentative="1">
      <w:start w:val="1"/>
      <w:numFmt w:val="lowerRoman"/>
      <w:lvlText w:val="%6."/>
      <w:lvlJc w:val="right"/>
      <w:pPr>
        <w:ind w:left="4320" w:hanging="180"/>
      </w:pPr>
    </w:lvl>
    <w:lvl w:ilvl="6" w:tplc="E7A42C96" w:tentative="1">
      <w:start w:val="1"/>
      <w:numFmt w:val="decimal"/>
      <w:lvlText w:val="%7."/>
      <w:lvlJc w:val="left"/>
      <w:pPr>
        <w:ind w:left="5040" w:hanging="360"/>
      </w:pPr>
    </w:lvl>
    <w:lvl w:ilvl="7" w:tplc="01DA476E" w:tentative="1">
      <w:start w:val="1"/>
      <w:numFmt w:val="lowerLetter"/>
      <w:lvlText w:val="%8."/>
      <w:lvlJc w:val="left"/>
      <w:pPr>
        <w:ind w:left="5760" w:hanging="360"/>
      </w:pPr>
    </w:lvl>
    <w:lvl w:ilvl="8" w:tplc="D304CC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7F626D2C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AE962FD4" w:tentative="1">
      <w:start w:val="1"/>
      <w:numFmt w:val="lowerLetter"/>
      <w:lvlText w:val="%2."/>
      <w:lvlJc w:val="left"/>
      <w:pPr>
        <w:ind w:left="1440" w:hanging="360"/>
      </w:pPr>
    </w:lvl>
    <w:lvl w:ilvl="2" w:tplc="36E07608" w:tentative="1">
      <w:start w:val="1"/>
      <w:numFmt w:val="lowerRoman"/>
      <w:lvlText w:val="%3."/>
      <w:lvlJc w:val="right"/>
      <w:pPr>
        <w:ind w:left="2160" w:hanging="180"/>
      </w:pPr>
    </w:lvl>
    <w:lvl w:ilvl="3" w:tplc="AE6633F6" w:tentative="1">
      <w:start w:val="1"/>
      <w:numFmt w:val="decimal"/>
      <w:lvlText w:val="%4."/>
      <w:lvlJc w:val="left"/>
      <w:pPr>
        <w:ind w:left="2880" w:hanging="360"/>
      </w:pPr>
    </w:lvl>
    <w:lvl w:ilvl="4" w:tplc="B28056E2" w:tentative="1">
      <w:start w:val="1"/>
      <w:numFmt w:val="lowerLetter"/>
      <w:lvlText w:val="%5."/>
      <w:lvlJc w:val="left"/>
      <w:pPr>
        <w:ind w:left="3600" w:hanging="360"/>
      </w:pPr>
    </w:lvl>
    <w:lvl w:ilvl="5" w:tplc="9B1882A8" w:tentative="1">
      <w:start w:val="1"/>
      <w:numFmt w:val="lowerRoman"/>
      <w:lvlText w:val="%6."/>
      <w:lvlJc w:val="right"/>
      <w:pPr>
        <w:ind w:left="4320" w:hanging="180"/>
      </w:pPr>
    </w:lvl>
    <w:lvl w:ilvl="6" w:tplc="D18A1EE6" w:tentative="1">
      <w:start w:val="1"/>
      <w:numFmt w:val="decimal"/>
      <w:lvlText w:val="%7."/>
      <w:lvlJc w:val="left"/>
      <w:pPr>
        <w:ind w:left="5040" w:hanging="360"/>
      </w:pPr>
    </w:lvl>
    <w:lvl w:ilvl="7" w:tplc="BB1825DC" w:tentative="1">
      <w:start w:val="1"/>
      <w:numFmt w:val="lowerLetter"/>
      <w:lvlText w:val="%8."/>
      <w:lvlJc w:val="left"/>
      <w:pPr>
        <w:ind w:left="5760" w:hanging="360"/>
      </w:pPr>
    </w:lvl>
    <w:lvl w:ilvl="8" w:tplc="DE2856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2"/>
  </w:num>
  <w:num w:numId="10">
    <w:abstractNumId w:val="30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5"/>
  </w:num>
  <w:num w:numId="28">
    <w:abstractNumId w:val="20"/>
  </w:num>
  <w:num w:numId="29">
    <w:abstractNumId w:val="29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31"/>
  </w:num>
  <w:num w:numId="36">
    <w:abstractNumId w:val="16"/>
  </w:num>
  <w:num w:numId="37">
    <w:abstractNumId w:val="27"/>
  </w:num>
  <w:num w:numId="38">
    <w:abstractNumId w:val="22"/>
  </w:num>
  <w:num w:numId="39">
    <w:abstractNumId w:val="2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7027"/>
    <w:rsid w:val="00041305"/>
    <w:rsid w:val="000414A1"/>
    <w:rsid w:val="00051BA5"/>
    <w:rsid w:val="000A5A6C"/>
    <w:rsid w:val="000B7C86"/>
    <w:rsid w:val="000D27FB"/>
    <w:rsid w:val="000D6CC4"/>
    <w:rsid w:val="000E1601"/>
    <w:rsid w:val="00145EF1"/>
    <w:rsid w:val="0015181E"/>
    <w:rsid w:val="00155FD6"/>
    <w:rsid w:val="00166528"/>
    <w:rsid w:val="001675EC"/>
    <w:rsid w:val="001A76C9"/>
    <w:rsid w:val="001B656A"/>
    <w:rsid w:val="001C087A"/>
    <w:rsid w:val="001C55B2"/>
    <w:rsid w:val="001F78BD"/>
    <w:rsid w:val="00232076"/>
    <w:rsid w:val="0024769C"/>
    <w:rsid w:val="00253282"/>
    <w:rsid w:val="0026389D"/>
    <w:rsid w:val="002654A0"/>
    <w:rsid w:val="00291D61"/>
    <w:rsid w:val="002D7FA6"/>
    <w:rsid w:val="002E3DAF"/>
    <w:rsid w:val="00310139"/>
    <w:rsid w:val="00313F06"/>
    <w:rsid w:val="00343B85"/>
    <w:rsid w:val="00370BAD"/>
    <w:rsid w:val="00372131"/>
    <w:rsid w:val="00385775"/>
    <w:rsid w:val="00386BF8"/>
    <w:rsid w:val="003C2840"/>
    <w:rsid w:val="003D7EE6"/>
    <w:rsid w:val="00415DAA"/>
    <w:rsid w:val="00421258"/>
    <w:rsid w:val="00441FDE"/>
    <w:rsid w:val="0044468F"/>
    <w:rsid w:val="004451BF"/>
    <w:rsid w:val="00455173"/>
    <w:rsid w:val="00461F2D"/>
    <w:rsid w:val="004770A9"/>
    <w:rsid w:val="00490853"/>
    <w:rsid w:val="004C45DD"/>
    <w:rsid w:val="004C50E3"/>
    <w:rsid w:val="004D0A28"/>
    <w:rsid w:val="004F2472"/>
    <w:rsid w:val="005205F4"/>
    <w:rsid w:val="00543FCE"/>
    <w:rsid w:val="00577496"/>
    <w:rsid w:val="00577D2A"/>
    <w:rsid w:val="005959BE"/>
    <w:rsid w:val="005C2F1A"/>
    <w:rsid w:val="005C34D2"/>
    <w:rsid w:val="005C692B"/>
    <w:rsid w:val="005E267B"/>
    <w:rsid w:val="00606980"/>
    <w:rsid w:val="00644150"/>
    <w:rsid w:val="006709C3"/>
    <w:rsid w:val="00680341"/>
    <w:rsid w:val="00696088"/>
    <w:rsid w:val="006B3D65"/>
    <w:rsid w:val="006B6118"/>
    <w:rsid w:val="006C09EF"/>
    <w:rsid w:val="006D3C47"/>
    <w:rsid w:val="00736048"/>
    <w:rsid w:val="0075170B"/>
    <w:rsid w:val="007537EB"/>
    <w:rsid w:val="007771E3"/>
    <w:rsid w:val="007772D5"/>
    <w:rsid w:val="007A06AB"/>
    <w:rsid w:val="007B144A"/>
    <w:rsid w:val="007E1FFA"/>
    <w:rsid w:val="007E6C71"/>
    <w:rsid w:val="008168D8"/>
    <w:rsid w:val="00830329"/>
    <w:rsid w:val="00833D8E"/>
    <w:rsid w:val="00841903"/>
    <w:rsid w:val="0086343F"/>
    <w:rsid w:val="0086616A"/>
    <w:rsid w:val="00873B20"/>
    <w:rsid w:val="0089672F"/>
    <w:rsid w:val="008C6CE6"/>
    <w:rsid w:val="008D2570"/>
    <w:rsid w:val="008D2FF2"/>
    <w:rsid w:val="008E2EB8"/>
    <w:rsid w:val="009173CC"/>
    <w:rsid w:val="00941D1F"/>
    <w:rsid w:val="00950859"/>
    <w:rsid w:val="00955DBE"/>
    <w:rsid w:val="00963A81"/>
    <w:rsid w:val="009A05DF"/>
    <w:rsid w:val="009A13BF"/>
    <w:rsid w:val="009E45D5"/>
    <w:rsid w:val="009F1270"/>
    <w:rsid w:val="00A14DE0"/>
    <w:rsid w:val="00A207CE"/>
    <w:rsid w:val="00A45B94"/>
    <w:rsid w:val="00A54AE3"/>
    <w:rsid w:val="00A77B3E"/>
    <w:rsid w:val="00AA2E9F"/>
    <w:rsid w:val="00AB226B"/>
    <w:rsid w:val="00AD57A0"/>
    <w:rsid w:val="00AD7849"/>
    <w:rsid w:val="00AE09E5"/>
    <w:rsid w:val="00AF437B"/>
    <w:rsid w:val="00AF7349"/>
    <w:rsid w:val="00B04026"/>
    <w:rsid w:val="00B16241"/>
    <w:rsid w:val="00B41BBD"/>
    <w:rsid w:val="00B43004"/>
    <w:rsid w:val="00BC1D56"/>
    <w:rsid w:val="00BC4C24"/>
    <w:rsid w:val="00C172F4"/>
    <w:rsid w:val="00C27120"/>
    <w:rsid w:val="00C435FE"/>
    <w:rsid w:val="00C4448D"/>
    <w:rsid w:val="00C564DC"/>
    <w:rsid w:val="00C621B9"/>
    <w:rsid w:val="00C67570"/>
    <w:rsid w:val="00C86F7E"/>
    <w:rsid w:val="00CA175C"/>
    <w:rsid w:val="00CC3B44"/>
    <w:rsid w:val="00D07F74"/>
    <w:rsid w:val="00D1006D"/>
    <w:rsid w:val="00D144BE"/>
    <w:rsid w:val="00D15333"/>
    <w:rsid w:val="00D20DA9"/>
    <w:rsid w:val="00D34A57"/>
    <w:rsid w:val="00D55E65"/>
    <w:rsid w:val="00D70009"/>
    <w:rsid w:val="00D70E27"/>
    <w:rsid w:val="00D80EAC"/>
    <w:rsid w:val="00DA27D3"/>
    <w:rsid w:val="00DC3C9D"/>
    <w:rsid w:val="00DD1F33"/>
    <w:rsid w:val="00DE30E0"/>
    <w:rsid w:val="00DF0E45"/>
    <w:rsid w:val="00E048B1"/>
    <w:rsid w:val="00E15F6B"/>
    <w:rsid w:val="00E21FE1"/>
    <w:rsid w:val="00E45DAF"/>
    <w:rsid w:val="00E52F47"/>
    <w:rsid w:val="00E63EF6"/>
    <w:rsid w:val="00EC4E1C"/>
    <w:rsid w:val="00EC7041"/>
    <w:rsid w:val="00EE0752"/>
    <w:rsid w:val="00EE27AB"/>
    <w:rsid w:val="00F43E46"/>
    <w:rsid w:val="00F93D08"/>
    <w:rsid w:val="00FB2507"/>
    <w:rsid w:val="00FB411C"/>
    <w:rsid w:val="00FB52DB"/>
    <w:rsid w:val="00FB67C4"/>
    <w:rsid w:val="00FC67A4"/>
    <w:rsid w:val="00FD24E1"/>
    <w:rsid w:val="00FF2C5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4F552670"/>
  <w15:docId w15:val="{1DDCFE5D-AC82-4DC6-B6C7-4A3DE886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7B144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8C6CE6"/>
    <w:pPr>
      <w:keepNext/>
      <w:outlineLvl w:val="2"/>
    </w:pPr>
    <w:rPr>
      <w:bCs/>
      <w:caps/>
      <w:color w:val="8064A2" w:themeColor="accent4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8C6CE6"/>
    <w:rPr>
      <w:rFonts w:ascii="Arial" w:eastAsia="Arial" w:hAnsi="Arial" w:cs="Arial"/>
      <w:bCs/>
      <w:caps/>
      <w:color w:val="8064A2" w:themeColor="accent4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1E13646-85B8-463D-9737-ECDD3D1D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Jennifer Whittle</cp:lastModifiedBy>
  <cp:revision>12</cp:revision>
  <cp:lastPrinted>2014-10-16T03:50:00Z</cp:lastPrinted>
  <dcterms:created xsi:type="dcterms:W3CDTF">2017-05-29T05:28:00Z</dcterms:created>
  <dcterms:modified xsi:type="dcterms:W3CDTF">2020-07-02T02:47:00Z</dcterms:modified>
</cp:coreProperties>
</file>