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0E03" w14:textId="77777777" w:rsidR="002B2488" w:rsidRPr="001F3D53" w:rsidRDefault="002B2488" w:rsidP="002B2488">
      <w:pPr>
        <w:pStyle w:val="Heading1"/>
        <w:pBdr>
          <w:bottom w:val="single" w:sz="4" w:space="1" w:color="17365D" w:themeColor="text2" w:themeShade="BF"/>
        </w:pBdr>
        <w:spacing w:before="120" w:after="120"/>
      </w:pPr>
      <w:r>
        <w:t>Submission Requirements Checklist</w:t>
      </w:r>
    </w:p>
    <w:p w14:paraId="57BC3C57" w14:textId="77777777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Design Review SUBMISSION </w:t>
      </w:r>
      <w:sdt>
        <w:sdtPr>
          <w:rPr>
            <w:sz w:val="24"/>
            <w:szCs w:val="24"/>
          </w:rPr>
          <w:id w:val="1838573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2F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52F70">
        <w:rPr>
          <w:sz w:val="24"/>
          <w:szCs w:val="24"/>
        </w:rPr>
        <w:tab/>
        <w:t>As Built Submission</w:t>
      </w:r>
      <w:r w:rsidRPr="00152F70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13629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2F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6B63B8BC" w14:textId="77777777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round: </w:t>
      </w:r>
      <w:r w:rsidRPr="00152F70">
        <w:rPr>
          <w:color w:val="8064A2" w:themeColor="accent4"/>
          <w:sz w:val="24"/>
          <w:szCs w:val="24"/>
        </w:rPr>
        <w:t>[1 or 2]</w:t>
      </w:r>
    </w:p>
    <w:p w14:paraId="6BB2EA0C" w14:textId="77777777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Project Name: </w:t>
      </w:r>
      <w:r w:rsidRPr="00152F70">
        <w:rPr>
          <w:color w:val="8064A2" w:themeColor="accent4"/>
          <w:sz w:val="24"/>
          <w:szCs w:val="24"/>
        </w:rPr>
        <w:t>[name]</w:t>
      </w:r>
    </w:p>
    <w:p w14:paraId="49C9C1F9" w14:textId="77777777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Project Number: GS- </w:t>
      </w:r>
      <w:r w:rsidRPr="00152F70">
        <w:rPr>
          <w:color w:val="8064A2" w:themeColor="accent4"/>
          <w:sz w:val="24"/>
          <w:szCs w:val="24"/>
        </w:rPr>
        <w:t>[####]</w:t>
      </w:r>
      <w:r w:rsidRPr="00152F70">
        <w:rPr>
          <w:sz w:val="24"/>
          <w:szCs w:val="24"/>
        </w:rPr>
        <w:t xml:space="preserve"> </w:t>
      </w:r>
    </w:p>
    <w:p w14:paraId="5C2351C9" w14:textId="77777777" w:rsidR="002B2488" w:rsidRDefault="002B2488" w:rsidP="002B2488">
      <w:pPr>
        <w:spacing w:before="120" w:after="120"/>
      </w:pPr>
    </w:p>
    <w:p w14:paraId="52056E2D" w14:textId="77777777" w:rsidR="002B2488" w:rsidRDefault="002B2488" w:rsidP="002B2488">
      <w:pPr>
        <w:pStyle w:val="Heading2"/>
        <w:spacing w:before="120" w:after="120"/>
      </w:pPr>
      <w:r>
        <w:t>administration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14:paraId="6BF55D43" w14:textId="77777777" w:rsidTr="000A6056">
        <w:tc>
          <w:tcPr>
            <w:tcW w:w="3994" w:type="pct"/>
            <w:vAlign w:val="center"/>
          </w:tcPr>
          <w:p w14:paraId="35608C3D" w14:textId="40BC293F" w:rsidR="002B2488" w:rsidRPr="003A2BE3" w:rsidRDefault="002B2488" w:rsidP="002B2488">
            <w:pPr>
              <w:spacing w:before="120" w:after="120"/>
            </w:pPr>
            <w:r>
              <w:t xml:space="preserve">Latest </w:t>
            </w:r>
            <w:r w:rsidRPr="002769A6">
              <w:rPr>
                <w:i/>
              </w:rPr>
              <w:t xml:space="preserve">Green Star – </w:t>
            </w:r>
            <w:r>
              <w:rPr>
                <w:i/>
              </w:rPr>
              <w:t>Interiors</w:t>
            </w:r>
            <w:r w:rsidR="0089611D">
              <w:rPr>
                <w:i/>
              </w:rPr>
              <w:t xml:space="preserve"> NZ v1.</w:t>
            </w:r>
            <w:r w:rsidR="00811AEB">
              <w:rPr>
                <w:i/>
              </w:rPr>
              <w:t>1</w:t>
            </w:r>
            <w:r>
              <w:t xml:space="preserve"> scorecard has been used, as found on the </w:t>
            </w:r>
            <w:r w:rsidR="0089611D">
              <w:t>NZ</w:t>
            </w:r>
            <w:r>
              <w:t>GBC website.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19943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F0DC79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5A46DF67" w14:textId="77777777" w:rsidR="002B2488" w:rsidRPr="003A2BE3" w:rsidRDefault="002B2488" w:rsidP="002B2488">
            <w:pPr>
              <w:spacing w:before="120" w:after="120"/>
              <w:jc w:val="center"/>
            </w:pPr>
          </w:p>
        </w:tc>
      </w:tr>
      <w:tr w:rsidR="002B2488" w14:paraId="749F46C9" w14:textId="77777777" w:rsidTr="000A6056">
        <w:tc>
          <w:tcPr>
            <w:tcW w:w="3994" w:type="pct"/>
            <w:vAlign w:val="center"/>
          </w:tcPr>
          <w:p w14:paraId="3F07D44B" w14:textId="29ECDCE2" w:rsidR="002B2488" w:rsidRPr="003A2BE3" w:rsidRDefault="002B2488" w:rsidP="002B2488">
            <w:pPr>
              <w:spacing w:before="120" w:after="120"/>
            </w:pPr>
            <w:r>
              <w:t xml:space="preserve">No </w:t>
            </w:r>
            <w:r w:rsidR="00D95DD9">
              <w:t>T</w:t>
            </w:r>
            <w:r>
              <w:t xml:space="preserve">echnical </w:t>
            </w:r>
            <w:r w:rsidR="00D95DD9">
              <w:t>Q</w:t>
            </w:r>
            <w:r>
              <w:t>uestions (formerly Credit Interpretations Requests (CIRs) and Technical Clarifications)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39909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680BF4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651134FE" w14:textId="77777777" w:rsidTr="000A6056">
        <w:tc>
          <w:tcPr>
            <w:tcW w:w="3994" w:type="pct"/>
            <w:vAlign w:val="center"/>
          </w:tcPr>
          <w:p w14:paraId="1D6B813C" w14:textId="77777777" w:rsidR="002B2488" w:rsidRPr="003A2BE3" w:rsidRDefault="002B2488" w:rsidP="002B2488">
            <w:pPr>
              <w:spacing w:before="120" w:after="120"/>
            </w:pPr>
            <w:r>
              <w:t>No invoices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54985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49AA25" w14:textId="582545CA" w:rsidR="002B2488" w:rsidRPr="003A2BE3" w:rsidRDefault="007B3030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3EA7BA8B" w14:textId="77777777" w:rsidTr="000A6056">
        <w:tc>
          <w:tcPr>
            <w:tcW w:w="3994" w:type="pct"/>
            <w:vAlign w:val="center"/>
          </w:tcPr>
          <w:p w14:paraId="141D4D02" w14:textId="77777777" w:rsidR="002B2488" w:rsidRPr="003A2BE3" w:rsidRDefault="002B2488" w:rsidP="002B2488">
            <w:pPr>
              <w:spacing w:before="120" w:after="120"/>
            </w:pPr>
            <w:r>
              <w:t>If Round 2, Round 1 submission has been appended within each credit re-submitted for Round 2 assessment.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320632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20068A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3AC3B3D" w14:textId="77777777" w:rsidR="002B2488" w:rsidRDefault="002B2488" w:rsidP="002B2488">
      <w:pPr>
        <w:spacing w:before="120" w:after="120"/>
      </w:pPr>
    </w:p>
    <w:p w14:paraId="41697DB5" w14:textId="77777777" w:rsidR="002B2488" w:rsidRDefault="002B2488" w:rsidP="002B2488">
      <w:pPr>
        <w:pStyle w:val="Heading2"/>
        <w:spacing w:before="120" w:after="120"/>
      </w:pPr>
      <w:r>
        <w:t>Eligibility criteria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14:paraId="30DE39D1" w14:textId="77777777" w:rsidTr="000A6056">
        <w:tc>
          <w:tcPr>
            <w:tcW w:w="3994" w:type="pct"/>
            <w:vAlign w:val="center"/>
          </w:tcPr>
          <w:p w14:paraId="07086DD6" w14:textId="78ED0DA9" w:rsidR="002B2488" w:rsidRPr="003A2BE3" w:rsidRDefault="002B2488" w:rsidP="002B2488">
            <w:pPr>
              <w:spacing w:before="120" w:after="120"/>
            </w:pPr>
            <w:r>
              <w:t xml:space="preserve">All four eligibility criteria for </w:t>
            </w:r>
            <w:r w:rsidRPr="002769A6">
              <w:rPr>
                <w:i/>
              </w:rPr>
              <w:t xml:space="preserve">Green Star – Green Star – </w:t>
            </w:r>
            <w:r>
              <w:rPr>
                <w:i/>
              </w:rPr>
              <w:t>Interiors</w:t>
            </w:r>
            <w:r w:rsidR="0089611D">
              <w:rPr>
                <w:i/>
              </w:rPr>
              <w:t xml:space="preserve"> NZ </w:t>
            </w:r>
            <w:proofErr w:type="gramStart"/>
            <w:r w:rsidR="0089611D">
              <w:rPr>
                <w:i/>
              </w:rPr>
              <w:t>v1.</w:t>
            </w:r>
            <w:r w:rsidR="00811AEB">
              <w:rPr>
                <w:i/>
              </w:rPr>
              <w:t>1</w:t>
            </w:r>
            <w:r>
              <w:t xml:space="preserve">  have</w:t>
            </w:r>
            <w:proofErr w:type="gramEnd"/>
            <w:r>
              <w:t xml:space="preserve"> been met. Eligibility criteria can be found on</w:t>
            </w:r>
            <w:r w:rsidR="003C65C2">
              <w:t xml:space="preserve"> in the Introduction section of Green Star Interiors NZv1.</w:t>
            </w:r>
            <w:r w:rsidR="00811AEB">
              <w:t>1</w:t>
            </w:r>
            <w:r w:rsidR="003C65C2">
              <w:t xml:space="preserve"> Submission Guidelines</w:t>
            </w:r>
            <w:r>
              <w:t xml:space="preserve">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58333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A5F7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85CE6FC" w14:textId="77777777" w:rsidR="002B2488" w:rsidRDefault="002B2488" w:rsidP="002B2488">
      <w:pPr>
        <w:spacing w:before="120" w:after="120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14:paraId="22E0C043" w14:textId="77777777" w:rsidTr="000A6056">
        <w:trPr>
          <w:cantSplit/>
        </w:trPr>
        <w:tc>
          <w:tcPr>
            <w:tcW w:w="3994" w:type="pct"/>
            <w:tcBorders>
              <w:top w:val="nil"/>
              <w:bottom w:val="nil"/>
            </w:tcBorders>
            <w:vAlign w:val="center"/>
          </w:tcPr>
          <w:p w14:paraId="7F162623" w14:textId="77777777" w:rsidR="002B2488" w:rsidRPr="003A2BE3" w:rsidRDefault="002B2488" w:rsidP="002B2488">
            <w:pPr>
              <w:pStyle w:val="Heading2"/>
              <w:spacing w:before="120" w:after="120"/>
            </w:pPr>
            <w:r>
              <w:t>Submission Content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14:paraId="0FC20FB1" w14:textId="77777777" w:rsidR="002B2488" w:rsidRPr="003A2BE3" w:rsidRDefault="002B2488" w:rsidP="002B2488">
            <w:pPr>
              <w:spacing w:before="120" w:after="120"/>
              <w:jc w:val="center"/>
            </w:pPr>
          </w:p>
        </w:tc>
      </w:tr>
      <w:tr w:rsidR="002B2488" w14:paraId="21128835" w14:textId="77777777" w:rsidTr="000A6056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233C7E58" w14:textId="77777777" w:rsidR="002B2488" w:rsidRPr="005422E3" w:rsidRDefault="002B2488" w:rsidP="002B2488">
            <w:pPr>
              <w:spacing w:before="120" w:after="120" w:line="240" w:lineRule="auto"/>
              <w:rPr>
                <w:caps/>
                <w:color w:val="365F91" w:themeColor="accent1" w:themeShade="BF"/>
              </w:rPr>
            </w:pPr>
            <w:r w:rsidRPr="002B2488">
              <w:rPr>
                <w:caps/>
                <w:color w:val="FFC000"/>
              </w:rPr>
              <w:t>General Section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62C7ABB1" w14:textId="77777777" w:rsidR="002B2488" w:rsidRPr="003A2BE3" w:rsidRDefault="002B2488" w:rsidP="002B2488">
            <w:pPr>
              <w:spacing w:before="120" w:after="120"/>
              <w:jc w:val="center"/>
            </w:pPr>
          </w:p>
        </w:tc>
      </w:tr>
      <w:tr w:rsidR="002B2488" w14:paraId="58718573" w14:textId="77777777" w:rsidTr="000A6056">
        <w:trPr>
          <w:cantSplit/>
        </w:trPr>
        <w:tc>
          <w:tcPr>
            <w:tcW w:w="3994" w:type="pct"/>
            <w:vAlign w:val="center"/>
          </w:tcPr>
          <w:p w14:paraId="0A1B62BE" w14:textId="77777777" w:rsidR="002B2488" w:rsidRDefault="002B2488" w:rsidP="002B2488">
            <w:pPr>
              <w:spacing w:before="120" w:after="120"/>
            </w:pPr>
            <w:r>
              <w:t>The following documents have been included in the General Section folder:</w:t>
            </w:r>
          </w:p>
        </w:tc>
        <w:tc>
          <w:tcPr>
            <w:tcW w:w="1006" w:type="pct"/>
            <w:vAlign w:val="center"/>
          </w:tcPr>
          <w:p w14:paraId="57A7B903" w14:textId="77777777" w:rsidR="002B2488" w:rsidRDefault="002B2488" w:rsidP="002B2488">
            <w:pPr>
              <w:spacing w:before="120" w:after="120"/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2B2488" w14:paraId="18136EC8" w14:textId="7B8516AE" w:rsidTr="000A6056">
        <w:trPr>
          <w:cantSplit/>
        </w:trPr>
        <w:tc>
          <w:tcPr>
            <w:tcW w:w="3994" w:type="pct"/>
            <w:vAlign w:val="center"/>
          </w:tcPr>
          <w:p w14:paraId="1619730F" w14:textId="6522C0B6" w:rsidR="002B2488" w:rsidRDefault="00121D01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rPr>
                <w:szCs w:val="20"/>
              </w:rPr>
              <w:t xml:space="preserve">Updated </w:t>
            </w:r>
            <w:r w:rsidR="002B2488" w:rsidRPr="00246DDB">
              <w:rPr>
                <w:szCs w:val="20"/>
              </w:rPr>
              <w:t xml:space="preserve">Green Star </w:t>
            </w:r>
            <w:r>
              <w:rPr>
                <w:szCs w:val="20"/>
              </w:rPr>
              <w:t>Eligibility, R</w:t>
            </w:r>
            <w:r w:rsidR="002B2488" w:rsidRPr="00246DDB">
              <w:rPr>
                <w:szCs w:val="20"/>
              </w:rPr>
              <w:t>egistration</w:t>
            </w:r>
            <w:r>
              <w:rPr>
                <w:szCs w:val="20"/>
              </w:rPr>
              <w:t xml:space="preserve"> and Submission Form,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13976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5FB79A" w14:textId="7E7577E2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49EF5FBF" w14:textId="77777777" w:rsidTr="000A6056">
        <w:trPr>
          <w:cantSplit/>
        </w:trPr>
        <w:tc>
          <w:tcPr>
            <w:tcW w:w="3994" w:type="pct"/>
            <w:vAlign w:val="center"/>
          </w:tcPr>
          <w:p w14:paraId="3C8DAE59" w14:textId="77777777" w:rsidR="002B2488" w:rsidRDefault="002B2488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t>Completed Green Star scorecard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394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664EF2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5DC4A061" w14:textId="77777777" w:rsidTr="000A6056">
        <w:trPr>
          <w:cantSplit/>
        </w:trPr>
        <w:tc>
          <w:tcPr>
            <w:tcW w:w="3994" w:type="pct"/>
            <w:vAlign w:val="center"/>
          </w:tcPr>
          <w:p w14:paraId="7F390750" w14:textId="77777777" w:rsidR="002B2488" w:rsidRDefault="002B2488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t>Complete set of project drawings (Architectural and building services)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3408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DA7B9A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97B5D43" w14:textId="77777777" w:rsidTr="000A6056">
        <w:trPr>
          <w:cantSplit/>
        </w:trPr>
        <w:tc>
          <w:tcPr>
            <w:tcW w:w="3994" w:type="pct"/>
            <w:vAlign w:val="center"/>
          </w:tcPr>
          <w:p w14:paraId="5B49967B" w14:textId="759810A2" w:rsidR="002B2488" w:rsidRDefault="001B7B49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t xml:space="preserve">Up to date </w:t>
            </w:r>
            <w:r w:rsidR="00D95DD9">
              <w:t>Area Definition Form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758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1EE671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47BAAF4A" w14:textId="77777777" w:rsidTr="000A6056">
        <w:trPr>
          <w:cantSplit/>
        </w:trPr>
        <w:tc>
          <w:tcPr>
            <w:tcW w:w="3994" w:type="pct"/>
            <w:vAlign w:val="center"/>
          </w:tcPr>
          <w:p w14:paraId="5CB58F81" w14:textId="77777777" w:rsidR="002B2488" w:rsidRDefault="002B2488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rPr>
                <w:szCs w:val="20"/>
                <w:lang w:val="en-US"/>
              </w:rPr>
              <w:lastRenderedPageBreak/>
              <w:t>E</w:t>
            </w:r>
            <w:r w:rsidRPr="00246DDB">
              <w:rPr>
                <w:szCs w:val="20"/>
                <w:lang w:val="en-US"/>
              </w:rPr>
              <w:t>vidence of site purchase clearly indicating the site purchase date and any relevant site attributes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11319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4F4299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BD4EBD" w14:paraId="5E0916A2" w14:textId="77777777" w:rsidTr="000A6056">
        <w:trPr>
          <w:cantSplit/>
        </w:trPr>
        <w:tc>
          <w:tcPr>
            <w:tcW w:w="3994" w:type="pct"/>
            <w:vAlign w:val="center"/>
          </w:tcPr>
          <w:p w14:paraId="5FE37D34" w14:textId="77777777" w:rsidR="002B2488" w:rsidRDefault="002B2488" w:rsidP="002B2488">
            <w:pPr>
              <w:spacing w:before="120" w:after="120" w:line="240" w:lineRule="auto"/>
              <w:rPr>
                <w:caps/>
                <w:color w:val="365F91" w:themeColor="accent1" w:themeShade="BF"/>
              </w:rPr>
            </w:pPr>
          </w:p>
          <w:p w14:paraId="35470D22" w14:textId="77777777" w:rsidR="002B2488" w:rsidRPr="002B2488" w:rsidRDefault="002B2488" w:rsidP="002B2488">
            <w:pPr>
              <w:spacing w:before="120" w:after="120" w:line="240" w:lineRule="auto"/>
              <w:rPr>
                <w:caps/>
                <w:color w:val="FFC000"/>
              </w:rPr>
            </w:pPr>
            <w:r w:rsidRPr="002B2488">
              <w:rPr>
                <w:caps/>
                <w:color w:val="FFC000"/>
              </w:rPr>
              <w:t>Overall Submission</w:t>
            </w:r>
          </w:p>
          <w:p w14:paraId="01CF91A5" w14:textId="77777777" w:rsidR="002B2488" w:rsidRPr="00BD4EBD" w:rsidRDefault="002B2488" w:rsidP="002B2488">
            <w:pPr>
              <w:spacing w:before="120" w:after="120" w:line="240" w:lineRule="auto"/>
              <w:rPr>
                <w:caps/>
                <w:color w:val="365F91" w:themeColor="accent1" w:themeShade="BF"/>
              </w:rPr>
            </w:pPr>
          </w:p>
        </w:tc>
        <w:tc>
          <w:tcPr>
            <w:tcW w:w="1006" w:type="pct"/>
            <w:vAlign w:val="center"/>
          </w:tcPr>
          <w:p w14:paraId="13131493" w14:textId="77777777" w:rsidR="002B2488" w:rsidRPr="00BD4EBD" w:rsidRDefault="002B2488" w:rsidP="002B2488">
            <w:pPr>
              <w:spacing w:before="120" w:after="120" w:line="240" w:lineRule="auto"/>
              <w:rPr>
                <w:rFonts w:ascii="MS Gothic" w:eastAsia="MS Gothic" w:hAnsi="MS Gothic" w:cs="MS Gothic"/>
                <w:caps/>
                <w:color w:val="365F91" w:themeColor="accent1" w:themeShade="BF"/>
              </w:rPr>
            </w:pPr>
          </w:p>
        </w:tc>
      </w:tr>
      <w:tr w:rsidR="002B2488" w14:paraId="26DD4AB5" w14:textId="77777777" w:rsidTr="000A6056">
        <w:trPr>
          <w:cantSplit/>
        </w:trPr>
        <w:tc>
          <w:tcPr>
            <w:tcW w:w="3994" w:type="pct"/>
            <w:vAlign w:val="center"/>
          </w:tcPr>
          <w:p w14:paraId="1DB61D6B" w14:textId="77777777" w:rsidR="002B2488" w:rsidRDefault="002B2488" w:rsidP="002B2488">
            <w:pPr>
              <w:spacing w:before="120" w:after="120"/>
            </w:pPr>
            <w:r>
              <w:t xml:space="preserve">Submission Templates for all and each credit claimed, including N/A (Not Applicable) have been included with the submission for assessment.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3673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93602B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1C03E976" w14:textId="77777777" w:rsidTr="000A6056">
        <w:trPr>
          <w:cantSplit/>
        </w:trPr>
        <w:tc>
          <w:tcPr>
            <w:tcW w:w="3994" w:type="pct"/>
            <w:vAlign w:val="center"/>
          </w:tcPr>
          <w:p w14:paraId="1287C99D" w14:textId="77777777" w:rsidR="002B2488" w:rsidRDefault="002B2488" w:rsidP="002B2488">
            <w:pPr>
              <w:spacing w:before="120" w:after="120"/>
            </w:pPr>
            <w:r>
              <w:t xml:space="preserve">Submission Templates for all and each credit claimed </w:t>
            </w:r>
            <w:r w:rsidRPr="008865E2">
              <w:t xml:space="preserve">includes all </w:t>
            </w:r>
            <w:r>
              <w:t xml:space="preserve">supporting </w:t>
            </w:r>
            <w:r w:rsidRPr="008865E2">
              <w:t>documentation required</w:t>
            </w:r>
            <w:r>
              <w:t xml:space="preserve"> (</w:t>
            </w:r>
            <w:proofErr w:type="gramStart"/>
            <w:r>
              <w:t>i.e.</w:t>
            </w:r>
            <w:proofErr w:type="gramEnd"/>
            <w:r>
              <w:t xml:space="preserve"> does not include ‘</w:t>
            </w:r>
            <w:r w:rsidRPr="008865E2">
              <w:t>information to follow</w:t>
            </w:r>
            <w:r>
              <w:t>’).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6610420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4E46E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321D9112" w14:textId="77777777" w:rsidTr="000A6056">
        <w:trPr>
          <w:cantSplit/>
        </w:trPr>
        <w:tc>
          <w:tcPr>
            <w:tcW w:w="3994" w:type="pct"/>
            <w:vAlign w:val="center"/>
          </w:tcPr>
          <w:p w14:paraId="5D2014FA" w14:textId="77777777" w:rsidR="002B2488" w:rsidRDefault="002B2488" w:rsidP="002B2488">
            <w:pPr>
              <w:spacing w:before="120" w:after="120"/>
            </w:pPr>
            <w:r w:rsidRPr="003B2B42">
              <w:t>All drawings and other supporting documentation are still legible after scanning, especially small stamps, monitors, sensors, sub-meters etc.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22001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D1B51B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67EAF272" w14:textId="77777777" w:rsidTr="000A6056">
        <w:trPr>
          <w:cantSplit/>
        </w:trPr>
        <w:tc>
          <w:tcPr>
            <w:tcW w:w="3994" w:type="pct"/>
            <w:vAlign w:val="center"/>
          </w:tcPr>
          <w:p w14:paraId="33532539" w14:textId="1C56FE74" w:rsidR="002B2488" w:rsidRPr="003B2B42" w:rsidRDefault="002B2488" w:rsidP="002B2488">
            <w:pPr>
              <w:spacing w:before="120" w:after="120"/>
            </w:pPr>
            <w:r w:rsidRPr="00246DDB">
              <w:rPr>
                <w:szCs w:val="20"/>
              </w:rPr>
              <w:t xml:space="preserve">All relevant communication with the </w:t>
            </w:r>
            <w:r w:rsidR="0089611D">
              <w:rPr>
                <w:szCs w:val="20"/>
              </w:rPr>
              <w:t>NZ</w:t>
            </w:r>
            <w:r w:rsidRPr="00246DDB">
              <w:rPr>
                <w:szCs w:val="20"/>
              </w:rPr>
              <w:t>GBC is included (</w:t>
            </w:r>
            <w:proofErr w:type="gramStart"/>
            <w:r w:rsidRPr="00246DDB">
              <w:rPr>
                <w:szCs w:val="20"/>
              </w:rPr>
              <w:t>e.g.</w:t>
            </w:r>
            <w:proofErr w:type="gramEnd"/>
            <w:r w:rsidRPr="00246DDB">
              <w:rPr>
                <w:szCs w:val="20"/>
              </w:rPr>
              <w:t xml:space="preserve"> </w:t>
            </w:r>
            <w:r w:rsidR="00D95DD9">
              <w:rPr>
                <w:szCs w:val="20"/>
              </w:rPr>
              <w:t>T</w:t>
            </w:r>
            <w:r>
              <w:rPr>
                <w:szCs w:val="20"/>
              </w:rPr>
              <w:t xml:space="preserve">echnical </w:t>
            </w:r>
            <w:r w:rsidR="00D95DD9">
              <w:rPr>
                <w:szCs w:val="20"/>
              </w:rPr>
              <w:t>Q</w:t>
            </w:r>
            <w:r>
              <w:rPr>
                <w:szCs w:val="20"/>
              </w:rPr>
              <w:t>uestion responses</w:t>
            </w:r>
            <w:r w:rsidRPr="00246DDB">
              <w:rPr>
                <w:szCs w:val="20"/>
              </w:rPr>
              <w:t xml:space="preserve"> relevant to the project) in the applicable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09556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C7D2B4" w14:textId="77777777" w:rsidR="002B2488" w:rsidRPr="0085386B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D0501FA" w14:textId="77777777" w:rsidTr="000A6056">
        <w:trPr>
          <w:cantSplit/>
        </w:trPr>
        <w:tc>
          <w:tcPr>
            <w:tcW w:w="3994" w:type="pct"/>
            <w:vAlign w:val="center"/>
          </w:tcPr>
          <w:p w14:paraId="3B63DBF3" w14:textId="77777777" w:rsidR="002B2488" w:rsidRPr="003B2B42" w:rsidRDefault="002B2488" w:rsidP="002B2488">
            <w:pPr>
              <w:spacing w:before="120" w:after="120"/>
            </w:pPr>
            <w:r>
              <w:rPr>
                <w:szCs w:val="20"/>
              </w:rPr>
              <w:t>All drawings have a legible title block.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29276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F9DFA2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7A076F7" w14:textId="77777777" w:rsidTr="000A6056">
        <w:trPr>
          <w:cantSplit/>
        </w:trPr>
        <w:tc>
          <w:tcPr>
            <w:tcW w:w="3994" w:type="pct"/>
            <w:vAlign w:val="center"/>
          </w:tcPr>
          <w:p w14:paraId="1429892C" w14:textId="77777777" w:rsidR="002B2488" w:rsidRPr="003B2B42" w:rsidRDefault="002B2488" w:rsidP="002B2488">
            <w:pPr>
              <w:spacing w:before="120" w:after="120"/>
            </w:pPr>
            <w:r>
              <w:t>For As Built submissions, drawings are marked ‘As Built’ or ‘For Construction’.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9505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80288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543FB22A" w14:textId="77777777" w:rsidTr="000A6056">
        <w:trPr>
          <w:cantSplit/>
        </w:trPr>
        <w:tc>
          <w:tcPr>
            <w:tcW w:w="3994" w:type="pct"/>
            <w:vAlign w:val="center"/>
          </w:tcPr>
          <w:p w14:paraId="3200935F" w14:textId="77777777" w:rsidR="002B2488" w:rsidRPr="003B2B42" w:rsidRDefault="002B2488" w:rsidP="002B2488">
            <w:pPr>
              <w:spacing w:before="120" w:after="120"/>
            </w:pPr>
            <w:r>
              <w:rPr>
                <w:szCs w:val="20"/>
              </w:rPr>
              <w:t xml:space="preserve">When specification extracts are used as supporting documentation, they </w:t>
            </w:r>
            <w:r w:rsidRPr="00113D88">
              <w:rPr>
                <w:szCs w:val="20"/>
              </w:rPr>
              <w:t>are provided within the relevant credits, rather than whole specifications</w:t>
            </w:r>
            <w:r>
              <w:rPr>
                <w:szCs w:val="20"/>
              </w:rPr>
              <w:t xml:space="preserve"> in isolation</w:t>
            </w:r>
            <w:r w:rsidRPr="00113D88">
              <w:rPr>
                <w:szCs w:val="20"/>
              </w:rPr>
              <w:t xml:space="preserve">. This </w:t>
            </w:r>
            <w:proofErr w:type="gramStart"/>
            <w:r w:rsidRPr="00113D88">
              <w:rPr>
                <w:szCs w:val="20"/>
              </w:rPr>
              <w:t>includes:</w:t>
            </w:r>
            <w:proofErr w:type="gramEnd"/>
            <w:r w:rsidRPr="00113D88">
              <w:rPr>
                <w:szCs w:val="20"/>
              </w:rPr>
              <w:t xml:space="preserve"> specification cover page, index and extracts.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75116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27718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3DD8D0CF" w14:textId="77777777" w:rsidTr="000A6056">
        <w:trPr>
          <w:cantSplit/>
        </w:trPr>
        <w:tc>
          <w:tcPr>
            <w:tcW w:w="3994" w:type="pct"/>
            <w:vAlign w:val="center"/>
          </w:tcPr>
          <w:p w14:paraId="2AA2E0B5" w14:textId="77777777" w:rsidR="002B2488" w:rsidRPr="003B2B42" w:rsidRDefault="002B2488" w:rsidP="002B2488">
            <w:pPr>
              <w:spacing w:before="120" w:after="120"/>
            </w:pPr>
            <w:r>
              <w:t xml:space="preserve">For As Built submissions, </w:t>
            </w:r>
            <w:r>
              <w:rPr>
                <w:szCs w:val="20"/>
              </w:rPr>
              <w:t>s</w:t>
            </w:r>
            <w:r w:rsidRPr="00246DDB">
              <w:rPr>
                <w:szCs w:val="20"/>
              </w:rPr>
              <w:t xml:space="preserve">pecifications and reports are </w:t>
            </w:r>
            <w:r>
              <w:rPr>
                <w:szCs w:val="20"/>
              </w:rPr>
              <w:t>final / for construction</w:t>
            </w:r>
            <w:r w:rsidRPr="00246DD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8170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93455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78097629" w14:textId="77777777" w:rsidTr="000A6056">
        <w:trPr>
          <w:cantSplit/>
        </w:trPr>
        <w:tc>
          <w:tcPr>
            <w:tcW w:w="3994" w:type="pct"/>
            <w:vAlign w:val="center"/>
          </w:tcPr>
          <w:p w14:paraId="41CF6EBD" w14:textId="77777777" w:rsidR="002B2488" w:rsidRPr="003B2B42" w:rsidRDefault="002B2488" w:rsidP="002B2488">
            <w:pPr>
              <w:spacing w:before="120" w:after="120"/>
            </w:pPr>
            <w:r>
              <w:t>When reports or contracts are used as supporting documentation, the author / organisation must be identified.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722123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824D2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1240DA4" w14:textId="77777777" w:rsidTr="000A6056">
        <w:trPr>
          <w:cantSplit/>
        </w:trPr>
        <w:tc>
          <w:tcPr>
            <w:tcW w:w="3994" w:type="pct"/>
            <w:vAlign w:val="center"/>
          </w:tcPr>
          <w:p w14:paraId="1E06F5FD" w14:textId="77777777" w:rsidR="002B2488" w:rsidRPr="003B2B42" w:rsidRDefault="002B2488" w:rsidP="002B2488">
            <w:pPr>
              <w:spacing w:before="120" w:after="120"/>
            </w:pPr>
            <w:r>
              <w:t>When letters are used as supporting documentation, they are signed and on letterhead.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29619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79E64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F2BFF9A" w14:textId="77777777" w:rsid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5F9AB89" w14:textId="77777777" w:rsidR="002B2488" w:rsidRP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FFC000"/>
          <w:sz w:val="36"/>
          <w:szCs w:val="32"/>
        </w:rPr>
      </w:pPr>
      <w:r w:rsidRPr="002B2488">
        <w:rPr>
          <w:rFonts w:eastAsia="Times New Roman"/>
          <w:caps/>
          <w:noProof/>
          <w:color w:val="FFC000"/>
          <w:sz w:val="36"/>
          <w:szCs w:val="32"/>
        </w:rPr>
        <w:t>Submission presentation</w:t>
      </w:r>
    </w:p>
    <w:p w14:paraId="46367DFC" w14:textId="77777777" w:rsidR="002B2488" w:rsidRPr="00E203DB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:rsidRPr="003A2BE3" w14:paraId="26DCA78D" w14:textId="77777777" w:rsidTr="000A6056">
        <w:tc>
          <w:tcPr>
            <w:tcW w:w="3994" w:type="pct"/>
            <w:vAlign w:val="center"/>
          </w:tcPr>
          <w:p w14:paraId="338C16DF" w14:textId="66474766" w:rsidR="002B2488" w:rsidRDefault="002B2488" w:rsidP="002B2488">
            <w:pPr>
              <w:spacing w:before="120" w:after="120"/>
            </w:pPr>
            <w:r>
              <w:t xml:space="preserve">The folder structure format and order </w:t>
            </w:r>
            <w:proofErr w:type="gramStart"/>
            <w:r>
              <w:t>corresponds</w:t>
            </w:r>
            <w:proofErr w:type="gramEnd"/>
            <w:r>
              <w:t xml:space="preserve"> to Green Star categories as outlined on the </w:t>
            </w:r>
            <w:r w:rsidR="0089611D">
              <w:t>NZ</w:t>
            </w:r>
            <w:r>
              <w:t>GBC</w:t>
            </w:r>
            <w:r w:rsidR="0089611D">
              <w:t xml:space="preserve"> </w:t>
            </w:r>
            <w:r>
              <w:t xml:space="preserve">website, and includes a separate folder for the General Requirements section.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77490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563930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1CDA1227" w14:textId="77777777" w:rsidTr="000A6056">
        <w:tc>
          <w:tcPr>
            <w:tcW w:w="3994" w:type="pct"/>
            <w:vAlign w:val="center"/>
          </w:tcPr>
          <w:p w14:paraId="7A14A024" w14:textId="342BBA99" w:rsidR="002B2488" w:rsidRDefault="002B2488" w:rsidP="002B2488">
            <w:pPr>
              <w:spacing w:before="120" w:after="120"/>
            </w:pPr>
            <w:r w:rsidRPr="00747182">
              <w:t xml:space="preserve">Each credit submission, including the Submission Template, is </w:t>
            </w:r>
            <w:r w:rsidRPr="00AC6DAD">
              <w:t xml:space="preserve">no larger than </w:t>
            </w:r>
            <w:r w:rsidR="00B07A01" w:rsidRPr="00AC6DAD">
              <w:t>100</w:t>
            </w:r>
            <w:r w:rsidR="00B07A01">
              <w:t>MB</w:t>
            </w:r>
            <w:r w:rsidRPr="00AC6DAD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23027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506FB4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270B1C7D" w14:textId="77777777" w:rsidTr="000A6056">
        <w:tc>
          <w:tcPr>
            <w:tcW w:w="3994" w:type="pct"/>
            <w:vAlign w:val="center"/>
          </w:tcPr>
          <w:p w14:paraId="74F719C3" w14:textId="77777777" w:rsidR="002B2488" w:rsidRDefault="002B2488" w:rsidP="002B2488">
            <w:pPr>
              <w:spacing w:before="120" w:after="120"/>
            </w:pPr>
            <w:r w:rsidRPr="00A91D54">
              <w:rPr>
                <w:szCs w:val="20"/>
              </w:rPr>
              <w:lastRenderedPageBreak/>
              <w:t>Documents have been saved for digital on-screen use only and not for printing in high resolution, with options to compress images enabled</w:t>
            </w:r>
            <w:r w:rsidRPr="00A91D54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025673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A44580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466ADAE4" w14:textId="77777777" w:rsidTr="000A6056">
        <w:tc>
          <w:tcPr>
            <w:tcW w:w="3994" w:type="pct"/>
            <w:vAlign w:val="center"/>
          </w:tcPr>
          <w:p w14:paraId="7050AAD8" w14:textId="77777777" w:rsidR="002B2488" w:rsidRDefault="002B2488" w:rsidP="002B2488">
            <w:pPr>
              <w:spacing w:before="120" w:after="120"/>
            </w:pPr>
            <w:r w:rsidRPr="00A91D54">
              <w:rPr>
                <w:szCs w:val="20"/>
              </w:rPr>
              <w:t>All documents have been orientated in the same direction and no blank pages have been included</w:t>
            </w:r>
            <w:r w:rsidRPr="00A91D54">
              <w:rPr>
                <w:szCs w:val="20"/>
                <w:lang w:val="en-US" w:eastAsia="en-AU"/>
              </w:rPr>
              <w:t xml:space="preserve"> in the submission.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84081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B70C97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3366086F" w14:textId="77777777" w:rsidTr="000A6056">
        <w:tc>
          <w:tcPr>
            <w:tcW w:w="3994" w:type="pct"/>
            <w:vAlign w:val="center"/>
          </w:tcPr>
          <w:p w14:paraId="0C5C3519" w14:textId="77777777" w:rsidR="002B2488" w:rsidRDefault="002B2488" w:rsidP="002B2488">
            <w:pPr>
              <w:spacing w:before="120" w:after="120"/>
            </w:pPr>
            <w:r w:rsidRPr="00246DDB">
              <w:rPr>
                <w:szCs w:val="20"/>
              </w:rPr>
              <w:t xml:space="preserve">All documents must be </w:t>
            </w:r>
            <w:r>
              <w:rPr>
                <w:szCs w:val="20"/>
              </w:rPr>
              <w:t>bookmarked</w:t>
            </w:r>
            <w:r w:rsidRPr="00246DDB">
              <w:rPr>
                <w:szCs w:val="20"/>
              </w:rPr>
              <w:t xml:space="preserve"> to facilitate navigation or have page numbers</w:t>
            </w:r>
            <w:r w:rsidRPr="00246DDB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59177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6DB282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C5E50AE" w14:textId="77777777" w:rsid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794A128D" w14:textId="77777777" w:rsidR="002B2488" w:rsidRP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FFC000"/>
          <w:sz w:val="36"/>
          <w:szCs w:val="32"/>
        </w:rPr>
      </w:pPr>
      <w:r w:rsidRPr="002B2488">
        <w:rPr>
          <w:rFonts w:eastAsia="Times New Roman"/>
          <w:caps/>
          <w:noProof/>
          <w:color w:val="FFC000"/>
          <w:sz w:val="36"/>
          <w:szCs w:val="32"/>
        </w:rPr>
        <w:t>Submission delivery</w:t>
      </w:r>
    </w:p>
    <w:p w14:paraId="29B6A86E" w14:textId="77777777" w:rsidR="002B2488" w:rsidRPr="00E203DB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:rsidRPr="003A2BE3" w14:paraId="2DDC9E83" w14:textId="77777777" w:rsidTr="000A6056">
        <w:tc>
          <w:tcPr>
            <w:tcW w:w="3994" w:type="pct"/>
            <w:vAlign w:val="center"/>
          </w:tcPr>
          <w:p w14:paraId="5F684B84" w14:textId="77777777" w:rsidR="002B2488" w:rsidRDefault="002B2488" w:rsidP="002B2488">
            <w:pPr>
              <w:spacing w:before="120" w:after="120"/>
            </w:pPr>
            <w:r>
              <w:t>All folders containing all relevant Submission Templates and supporting documentation have been uploaded online.</w:t>
            </w:r>
            <w:r w:rsidRPr="001358A8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3528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25F2B3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3B9C722" w14:textId="77777777" w:rsidR="002B2488" w:rsidRPr="004A3532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9191808" w14:textId="77777777" w:rsidR="002B2488" w:rsidRPr="001C55B2" w:rsidRDefault="002B2488" w:rsidP="002B2488">
      <w:pPr>
        <w:pStyle w:val="Heading2"/>
        <w:spacing w:before="120" w:after="120"/>
      </w:pPr>
      <w:r w:rsidRPr="001C55B2">
        <w:t>DECLARATION</w:t>
      </w:r>
    </w:p>
    <w:p w14:paraId="22BB929F" w14:textId="77777777" w:rsidR="002B2488" w:rsidRDefault="002B2488" w:rsidP="002B2488">
      <w:pPr>
        <w:spacing w:before="120" w:after="120"/>
        <w:rPr>
          <w:rFonts w:eastAsiaTheme="majorEastAsia"/>
        </w:rPr>
      </w:pPr>
      <w:r>
        <w:rPr>
          <w:rFonts w:eastAsiaTheme="majorEastAsia"/>
        </w:rPr>
        <w:t>I, the project contact, confirm that the information provided in this document is truthful and accurate at the time of completion. I confirm that:</w:t>
      </w:r>
    </w:p>
    <w:p w14:paraId="10F49B95" w14:textId="61869F01" w:rsidR="002B2488" w:rsidRPr="00FC7FEF" w:rsidRDefault="002B2488" w:rsidP="002B2488">
      <w:pPr>
        <w:pStyle w:val="ListParagraph"/>
        <w:numPr>
          <w:ilvl w:val="0"/>
          <w:numId w:val="36"/>
        </w:numPr>
        <w:spacing w:before="120" w:after="120" w:line="276" w:lineRule="auto"/>
        <w:rPr>
          <w:rFonts w:eastAsiaTheme="majorEastAsia"/>
        </w:rPr>
      </w:pPr>
      <w:r w:rsidRPr="00FC7FEF">
        <w:rPr>
          <w:rFonts w:eastAsiaTheme="majorEastAsia"/>
        </w:rPr>
        <w:t xml:space="preserve">I have reviewed this checklist, to ensure that it aligns with the submission provided to the </w:t>
      </w:r>
      <w:r w:rsidR="0089611D">
        <w:rPr>
          <w:rFonts w:eastAsiaTheme="majorEastAsia"/>
        </w:rPr>
        <w:t>NZ</w:t>
      </w:r>
      <w:r w:rsidRPr="00FC7FEF">
        <w:rPr>
          <w:rFonts w:eastAsiaTheme="majorEastAsia"/>
        </w:rPr>
        <w:t>GBC</w:t>
      </w:r>
      <w:r>
        <w:rPr>
          <w:rFonts w:eastAsiaTheme="majorEastAsia"/>
        </w:rPr>
        <w:t xml:space="preserve"> for assessment</w:t>
      </w:r>
      <w:r w:rsidRPr="00FC7FEF">
        <w:rPr>
          <w:rFonts w:eastAsiaTheme="majorEastAsia"/>
        </w:rPr>
        <w:t xml:space="preserve">. </w:t>
      </w:r>
    </w:p>
    <w:p w14:paraId="130150FD" w14:textId="77777777" w:rsidR="002B2488" w:rsidRPr="00FC7FEF" w:rsidRDefault="002B2488" w:rsidP="002B2488">
      <w:pPr>
        <w:pStyle w:val="ListParagraph"/>
        <w:numPr>
          <w:ilvl w:val="0"/>
          <w:numId w:val="36"/>
        </w:numPr>
        <w:spacing w:before="120" w:after="120" w:line="276" w:lineRule="auto"/>
        <w:rPr>
          <w:rFonts w:eastAsiaTheme="majorEastAsia"/>
        </w:rPr>
      </w:pPr>
      <w:r w:rsidRPr="00FC7FEF">
        <w:rPr>
          <w:rFonts w:eastAsiaTheme="majorEastAsia"/>
        </w:rPr>
        <w:t xml:space="preserve">I understand that the Certified Assessor(s) reserve the right </w:t>
      </w:r>
      <w:r>
        <w:rPr>
          <w:rFonts w:eastAsiaTheme="majorEastAsia"/>
        </w:rPr>
        <w:t>to not</w:t>
      </w:r>
      <w:r w:rsidRPr="00FC7FEF">
        <w:rPr>
          <w:rFonts w:eastAsiaTheme="majorEastAsia"/>
        </w:rPr>
        <w:t xml:space="preserve"> assess a submission that is not </w:t>
      </w:r>
      <w:r>
        <w:rPr>
          <w:rFonts w:eastAsiaTheme="majorEastAsia"/>
        </w:rPr>
        <w:t xml:space="preserve">done </w:t>
      </w:r>
      <w:r w:rsidRPr="00FC7FEF">
        <w:rPr>
          <w:rFonts w:eastAsiaTheme="majorEastAsia"/>
        </w:rPr>
        <w:t>in accordance with the Submission Templates and this Checklist.</w:t>
      </w:r>
    </w:p>
    <w:p w14:paraId="348CB3AE" w14:textId="77777777" w:rsidR="002B2488" w:rsidRPr="00FC7FEF" w:rsidRDefault="002B2488" w:rsidP="002B2488">
      <w:pPr>
        <w:pStyle w:val="ListParagraph"/>
        <w:numPr>
          <w:ilvl w:val="0"/>
          <w:numId w:val="36"/>
        </w:numPr>
        <w:spacing w:before="120" w:after="120" w:line="276" w:lineRule="auto"/>
        <w:rPr>
          <w:rFonts w:eastAsiaTheme="majorEastAsia"/>
        </w:rPr>
      </w:pPr>
      <w:r w:rsidRPr="00FC7FEF">
        <w:rPr>
          <w:rFonts w:eastAsiaTheme="majorEastAsia"/>
        </w:rPr>
        <w:t>I take complete responsibility for the accuracy and</w:t>
      </w:r>
      <w:r>
        <w:rPr>
          <w:rFonts w:eastAsiaTheme="majorEastAsia"/>
        </w:rPr>
        <w:t xml:space="preserve"> completeness of the submission for assessment.</w:t>
      </w:r>
    </w:p>
    <w:p w14:paraId="14D5F5C7" w14:textId="77777777" w:rsidR="002B2488" w:rsidRDefault="002B2488" w:rsidP="002B2488">
      <w:pPr>
        <w:spacing w:before="120" w:after="120"/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6F42856B" w14:textId="77777777" w:rsidR="002B2488" w:rsidRDefault="002B2488" w:rsidP="002B2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color w:val="8064A2" w:themeColor="accent4"/>
          <w:szCs w:val="20"/>
        </w:rPr>
      </w:pPr>
    </w:p>
    <w:p w14:paraId="66054790" w14:textId="77777777" w:rsidR="002B2488" w:rsidRDefault="002B2488" w:rsidP="002B2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theme="minorHAnsi"/>
        </w:rPr>
      </w:pPr>
    </w:p>
    <w:p w14:paraId="73975C84" w14:textId="77777777" w:rsidR="002B2488" w:rsidRPr="008B4275" w:rsidRDefault="002B2488" w:rsidP="002B2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theme="minorHAnsi"/>
        </w:rPr>
      </w:pPr>
    </w:p>
    <w:sdt>
      <w:sdtPr>
        <w:rPr>
          <w:rFonts w:cstheme="minorHAnsi"/>
        </w:rPr>
        <w:id w:val="682561195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0C521CD" w14:textId="77777777" w:rsidR="002B2488" w:rsidRDefault="002B2488" w:rsidP="002B2488">
          <w:pPr>
            <w:pStyle w:val="Bluetext"/>
            <w:tabs>
              <w:tab w:val="left" w:pos="1120"/>
            </w:tabs>
            <w:spacing w:before="120" w:after="120"/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75AE7409" w14:textId="77777777" w:rsidR="002B2488" w:rsidRDefault="002B2488" w:rsidP="002B2488">
      <w:pPr>
        <w:pStyle w:val="DateIssue"/>
        <w:spacing w:before="120" w:after="120"/>
        <w:rPr>
          <w:rFonts w:eastAsiaTheme="majorEastAsia"/>
        </w:rPr>
      </w:pPr>
    </w:p>
    <w:p w14:paraId="40A670CF" w14:textId="77777777" w:rsidR="002B2488" w:rsidRPr="00AC6DAD" w:rsidRDefault="002B2488" w:rsidP="002B2488">
      <w:pPr>
        <w:spacing w:before="120" w:after="120"/>
        <w:rPr>
          <w:b/>
        </w:rPr>
      </w:pPr>
      <w:r w:rsidRPr="00AC6DAD">
        <w:rPr>
          <w:b/>
          <w:lang w:val="en-US"/>
        </w:rPr>
        <w:t>DISCLAIMER:</w:t>
      </w:r>
    </w:p>
    <w:p w14:paraId="4C4292A2" w14:textId="77777777" w:rsidR="002B2488" w:rsidRDefault="002B2488" w:rsidP="002B2488">
      <w:pPr>
        <w:spacing w:before="120" w:after="120"/>
        <w:rPr>
          <w:b/>
          <w:lang w:val="en-US"/>
        </w:rPr>
      </w:pPr>
      <w:r w:rsidRPr="00AC6DAD">
        <w:rPr>
          <w:b/>
          <w:lang w:val="en-US"/>
        </w:rPr>
        <w:t xml:space="preserve">A completed version of this checklist must be included within the General </w:t>
      </w:r>
      <w:r>
        <w:rPr>
          <w:b/>
          <w:lang w:val="en-US"/>
        </w:rPr>
        <w:t>Requirements s</w:t>
      </w:r>
      <w:r w:rsidRPr="00AC6DAD">
        <w:rPr>
          <w:b/>
          <w:lang w:val="en-US"/>
        </w:rPr>
        <w:t>ection of the Green Star submission.</w:t>
      </w:r>
    </w:p>
    <w:p w14:paraId="31003E19" w14:textId="77777777" w:rsidR="002B2488" w:rsidRPr="00AC6DAD" w:rsidRDefault="002B2488" w:rsidP="002B2488">
      <w:pPr>
        <w:spacing w:before="120" w:after="120"/>
        <w:rPr>
          <w:rStyle w:val="Strong"/>
          <w:bCs w:val="0"/>
          <w:lang w:val="en-US"/>
        </w:rPr>
      </w:pPr>
      <w:r w:rsidRPr="00AC6DAD">
        <w:rPr>
          <w:b/>
          <w:lang w:val="en-US"/>
        </w:rPr>
        <w:t xml:space="preserve">This checklist has been developed for project teams to use when compiling the submission documentation for assessment. </w:t>
      </w:r>
    </w:p>
    <w:p w14:paraId="715B1879" w14:textId="4D1F6E0F" w:rsidR="002B2488" w:rsidRDefault="002B2488" w:rsidP="002B2488">
      <w:pPr>
        <w:spacing w:before="120" w:after="120"/>
        <w:rPr>
          <w:rStyle w:val="Strong"/>
          <w:bCs w:val="0"/>
          <w:szCs w:val="20"/>
        </w:rPr>
      </w:pPr>
      <w:r w:rsidRPr="00AC6DAD">
        <w:rPr>
          <w:rStyle w:val="Strong"/>
          <w:bCs w:val="0"/>
          <w:szCs w:val="20"/>
        </w:rPr>
        <w:lastRenderedPageBreak/>
        <w:t>The accuracy and completeness of the submission is entirely th</w:t>
      </w:r>
      <w:r>
        <w:rPr>
          <w:rStyle w:val="Strong"/>
          <w:bCs w:val="0"/>
          <w:szCs w:val="20"/>
        </w:rPr>
        <w:t xml:space="preserve">e responsibility of the project </w:t>
      </w:r>
      <w:r w:rsidRPr="00AC6DAD">
        <w:rPr>
          <w:rStyle w:val="Strong"/>
          <w:bCs w:val="0"/>
          <w:szCs w:val="20"/>
        </w:rPr>
        <w:t xml:space="preserve">team. The </w:t>
      </w:r>
      <w:r w:rsidR="0089611D">
        <w:rPr>
          <w:rStyle w:val="Strong"/>
          <w:bCs w:val="0"/>
          <w:szCs w:val="20"/>
        </w:rPr>
        <w:t>NZ</w:t>
      </w:r>
      <w:r w:rsidRPr="00AC6DAD">
        <w:rPr>
          <w:rStyle w:val="Strong"/>
          <w:bCs w:val="0"/>
          <w:szCs w:val="20"/>
        </w:rPr>
        <w:t>GBC will not be held accountable for incorrect or</w:t>
      </w:r>
      <w:r>
        <w:rPr>
          <w:rStyle w:val="Strong"/>
          <w:bCs w:val="0"/>
          <w:szCs w:val="20"/>
        </w:rPr>
        <w:t xml:space="preserve"> incomplete submissions sent to </w:t>
      </w:r>
      <w:r w:rsidRPr="00AC6DAD">
        <w:rPr>
          <w:rStyle w:val="Strong"/>
          <w:bCs w:val="0"/>
          <w:szCs w:val="20"/>
        </w:rPr>
        <w:t xml:space="preserve">the </w:t>
      </w:r>
      <w:r w:rsidR="0089611D">
        <w:rPr>
          <w:rStyle w:val="Strong"/>
          <w:bCs w:val="0"/>
          <w:szCs w:val="20"/>
        </w:rPr>
        <w:t>NZ</w:t>
      </w:r>
      <w:r w:rsidRPr="00AC6DAD">
        <w:rPr>
          <w:rStyle w:val="Strong"/>
          <w:bCs w:val="0"/>
          <w:szCs w:val="20"/>
        </w:rPr>
        <w:t>GBC and scheduled for assessment.</w:t>
      </w:r>
      <w:r w:rsidRPr="00F81829">
        <w:rPr>
          <w:rStyle w:val="Strong"/>
          <w:bCs w:val="0"/>
          <w:szCs w:val="20"/>
        </w:rPr>
        <w:t xml:space="preserve"> </w:t>
      </w:r>
    </w:p>
    <w:p w14:paraId="4EC6E087" w14:textId="77777777" w:rsidR="002B2488" w:rsidRPr="00AC6DAD" w:rsidRDefault="002B2488" w:rsidP="002B2488">
      <w:pPr>
        <w:spacing w:before="120" w:after="120"/>
        <w:rPr>
          <w:b/>
          <w:szCs w:val="20"/>
        </w:rPr>
      </w:pPr>
    </w:p>
    <w:p w14:paraId="3EA07D93" w14:textId="77777777" w:rsidR="002B2488" w:rsidRDefault="002B2488" w:rsidP="002B2488">
      <w:pPr>
        <w:pStyle w:val="DateIssue"/>
        <w:spacing w:before="120" w:after="120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2DFE44C6" w14:textId="77777777" w:rsidR="00D144BE" w:rsidRDefault="00D144BE" w:rsidP="002B2488">
      <w:pPr>
        <w:pStyle w:val="DateIssue"/>
        <w:spacing w:before="120" w:after="120"/>
      </w:pPr>
      <w:bookmarkStart w:id="0" w:name="h.fwvpjw869anz"/>
      <w:bookmarkEnd w:id="0"/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7243C" w14:textId="77777777" w:rsidR="00FA7CA4" w:rsidRDefault="00FA7CA4" w:rsidP="00FA7CA4">
      <w:pPr>
        <w:spacing w:after="0" w:line="240" w:lineRule="auto"/>
      </w:pPr>
      <w:r>
        <w:separator/>
      </w:r>
    </w:p>
  </w:endnote>
  <w:endnote w:type="continuationSeparator" w:id="0">
    <w:p w14:paraId="3E3D171B" w14:textId="77777777" w:rsidR="00FA7CA4" w:rsidRDefault="00FA7CA4" w:rsidP="00FA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1D0B" w14:textId="1474C2D1" w:rsidR="00FA7CA4" w:rsidRDefault="00A268EF">
    <w:pPr>
      <w:pStyle w:val="Footer"/>
    </w:pPr>
    <w:r>
      <w:rPr>
        <w:noProof/>
      </w:rPr>
      <w:drawing>
        <wp:inline distT="0" distB="0" distL="0" distR="0" wp14:anchorId="5E627C1A" wp14:editId="033FE9C9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27A4" w14:textId="77777777" w:rsidR="00FA7CA4" w:rsidRDefault="00FA7CA4" w:rsidP="00FA7CA4">
      <w:pPr>
        <w:spacing w:after="0" w:line="240" w:lineRule="auto"/>
      </w:pPr>
      <w:r>
        <w:separator/>
      </w:r>
    </w:p>
  </w:footnote>
  <w:footnote w:type="continuationSeparator" w:id="0">
    <w:p w14:paraId="0E7C4003" w14:textId="77777777" w:rsidR="00FA7CA4" w:rsidRDefault="00FA7CA4" w:rsidP="00FA7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163F" w14:textId="2270E0DB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</w:t>
    </w:r>
    <w:r w:rsidR="002337F4">
      <w:rPr>
        <w:sz w:val="16"/>
        <w:szCs w:val="16"/>
        <w:lang w:val="en-US"/>
      </w:rPr>
      <w:t>Interiors</w:t>
    </w:r>
    <w:r w:rsidR="0089611D">
      <w:rPr>
        <w:sz w:val="16"/>
        <w:szCs w:val="16"/>
        <w:lang w:val="en-US"/>
      </w:rPr>
      <w:t xml:space="preserve"> NZ v1.</w:t>
    </w:r>
    <w:r w:rsidR="00811AE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89611D">
      <w:rPr>
        <w:sz w:val="16"/>
        <w:szCs w:val="16"/>
        <w:lang w:val="en-US"/>
      </w:rPr>
      <w:t>NZ v1.</w:t>
    </w:r>
    <w:r w:rsidR="00811AEB">
      <w:rPr>
        <w:sz w:val="16"/>
        <w:szCs w:val="16"/>
        <w:lang w:val="en-US"/>
      </w:rPr>
      <w:t>1</w:t>
    </w:r>
  </w:p>
  <w:p w14:paraId="539436D1" w14:textId="77777777" w:rsidR="00FA7CA4" w:rsidRDefault="00FA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1EEE54C1"/>
    <w:multiLevelType w:val="hybridMultilevel"/>
    <w:tmpl w:val="6F2A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F37A5C"/>
    <w:multiLevelType w:val="hybridMultilevel"/>
    <w:tmpl w:val="D1DEE146"/>
    <w:lvl w:ilvl="0" w:tplc="13FC1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463EE"/>
    <w:multiLevelType w:val="hybridMultilevel"/>
    <w:tmpl w:val="F6F00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4"/>
  </w:num>
  <w:num w:numId="8">
    <w:abstractNumId w:val="23"/>
  </w:num>
  <w:num w:numId="9">
    <w:abstractNumId w:val="31"/>
  </w:num>
  <w:num w:numId="10">
    <w:abstractNumId w:val="29"/>
  </w:num>
  <w:num w:numId="11">
    <w:abstractNumId w:val="27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26"/>
  </w:num>
  <w:num w:numId="28">
    <w:abstractNumId w:val="21"/>
  </w:num>
  <w:num w:numId="29">
    <w:abstractNumId w:val="28"/>
  </w:num>
  <w:num w:numId="3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2"/>
  </w:num>
  <w:num w:numId="34">
    <w:abstractNumId w:val="34"/>
  </w:num>
  <w:num w:numId="35">
    <w:abstractNumId w:val="22"/>
  </w:num>
  <w:num w:numId="36">
    <w:abstractNumId w:val="35"/>
  </w:num>
  <w:num w:numId="37">
    <w:abstractNumId w:val="30"/>
  </w:num>
  <w:num w:numId="38">
    <w:abstractNumId w:val="30"/>
    <w:lvlOverride w:ilvl="0">
      <w:startOverride w:val="1"/>
    </w:lvlOverride>
  </w:num>
  <w:num w:numId="39">
    <w:abstractNumId w:val="30"/>
    <w:lvlOverride w:ilvl="0">
      <w:startOverride w:val="1"/>
    </w:lvlOverride>
  </w:num>
  <w:num w:numId="40">
    <w:abstractNumId w:val="25"/>
  </w:num>
  <w:num w:numId="41">
    <w:abstractNumId w:val="15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5AF"/>
    <w:rsid w:val="00006C31"/>
    <w:rsid w:val="00015B85"/>
    <w:rsid w:val="00017B56"/>
    <w:rsid w:val="0002622D"/>
    <w:rsid w:val="00032251"/>
    <w:rsid w:val="00041305"/>
    <w:rsid w:val="000414A1"/>
    <w:rsid w:val="000539C9"/>
    <w:rsid w:val="000648B9"/>
    <w:rsid w:val="00107376"/>
    <w:rsid w:val="00107595"/>
    <w:rsid w:val="00114D70"/>
    <w:rsid w:val="00121D01"/>
    <w:rsid w:val="0013512D"/>
    <w:rsid w:val="001358A8"/>
    <w:rsid w:val="00145EF1"/>
    <w:rsid w:val="0015214C"/>
    <w:rsid w:val="00152F70"/>
    <w:rsid w:val="00155FD6"/>
    <w:rsid w:val="00166528"/>
    <w:rsid w:val="00166A39"/>
    <w:rsid w:val="001A179B"/>
    <w:rsid w:val="001A5CE5"/>
    <w:rsid w:val="001A76C9"/>
    <w:rsid w:val="001B7B49"/>
    <w:rsid w:val="001C087A"/>
    <w:rsid w:val="001C55B2"/>
    <w:rsid w:val="001F3D53"/>
    <w:rsid w:val="002337F4"/>
    <w:rsid w:val="002339BD"/>
    <w:rsid w:val="00253282"/>
    <w:rsid w:val="0026389D"/>
    <w:rsid w:val="002769A6"/>
    <w:rsid w:val="00291D61"/>
    <w:rsid w:val="002A2D42"/>
    <w:rsid w:val="002B2488"/>
    <w:rsid w:val="002B4CAC"/>
    <w:rsid w:val="002E1323"/>
    <w:rsid w:val="00313F06"/>
    <w:rsid w:val="00343B85"/>
    <w:rsid w:val="00345064"/>
    <w:rsid w:val="0035089E"/>
    <w:rsid w:val="00385775"/>
    <w:rsid w:val="00386BF8"/>
    <w:rsid w:val="003B2B42"/>
    <w:rsid w:val="003C65C2"/>
    <w:rsid w:val="003E27E5"/>
    <w:rsid w:val="00415DAA"/>
    <w:rsid w:val="00421258"/>
    <w:rsid w:val="00441FDE"/>
    <w:rsid w:val="004633AA"/>
    <w:rsid w:val="004B4DF2"/>
    <w:rsid w:val="004C3471"/>
    <w:rsid w:val="004C6A13"/>
    <w:rsid w:val="004D3899"/>
    <w:rsid w:val="004F2472"/>
    <w:rsid w:val="005205F4"/>
    <w:rsid w:val="00543FCE"/>
    <w:rsid w:val="00577BC6"/>
    <w:rsid w:val="00577D2A"/>
    <w:rsid w:val="005959BE"/>
    <w:rsid w:val="005C2F1A"/>
    <w:rsid w:val="005C34D2"/>
    <w:rsid w:val="005C692B"/>
    <w:rsid w:val="005D09C1"/>
    <w:rsid w:val="005E267B"/>
    <w:rsid w:val="0062375E"/>
    <w:rsid w:val="00654660"/>
    <w:rsid w:val="00696088"/>
    <w:rsid w:val="006A57F2"/>
    <w:rsid w:val="006B3D65"/>
    <w:rsid w:val="006B6118"/>
    <w:rsid w:val="006C09EF"/>
    <w:rsid w:val="006D3C47"/>
    <w:rsid w:val="00747182"/>
    <w:rsid w:val="0075170B"/>
    <w:rsid w:val="007537EB"/>
    <w:rsid w:val="007772D5"/>
    <w:rsid w:val="007B3030"/>
    <w:rsid w:val="00811AEB"/>
    <w:rsid w:val="00830329"/>
    <w:rsid w:val="00833D8E"/>
    <w:rsid w:val="00841903"/>
    <w:rsid w:val="0085386B"/>
    <w:rsid w:val="0086343F"/>
    <w:rsid w:val="008865E2"/>
    <w:rsid w:val="0089611D"/>
    <w:rsid w:val="008D2570"/>
    <w:rsid w:val="008D7FE5"/>
    <w:rsid w:val="008E2EB8"/>
    <w:rsid w:val="00904C8B"/>
    <w:rsid w:val="009173CC"/>
    <w:rsid w:val="00941D1F"/>
    <w:rsid w:val="00950859"/>
    <w:rsid w:val="00955DBE"/>
    <w:rsid w:val="009713A0"/>
    <w:rsid w:val="009738B1"/>
    <w:rsid w:val="009A13BF"/>
    <w:rsid w:val="009B6BEC"/>
    <w:rsid w:val="009E45D5"/>
    <w:rsid w:val="00A14C43"/>
    <w:rsid w:val="00A14DE0"/>
    <w:rsid w:val="00A207CE"/>
    <w:rsid w:val="00A268EF"/>
    <w:rsid w:val="00A45B94"/>
    <w:rsid w:val="00A77B3E"/>
    <w:rsid w:val="00A91D54"/>
    <w:rsid w:val="00AA2E9F"/>
    <w:rsid w:val="00AC6DAD"/>
    <w:rsid w:val="00AD7849"/>
    <w:rsid w:val="00AF3408"/>
    <w:rsid w:val="00AF437B"/>
    <w:rsid w:val="00B04026"/>
    <w:rsid w:val="00B07A01"/>
    <w:rsid w:val="00B16241"/>
    <w:rsid w:val="00B43004"/>
    <w:rsid w:val="00B52C3F"/>
    <w:rsid w:val="00B540B2"/>
    <w:rsid w:val="00B63380"/>
    <w:rsid w:val="00BA09DE"/>
    <w:rsid w:val="00BC1D56"/>
    <w:rsid w:val="00BF73E2"/>
    <w:rsid w:val="00C172F4"/>
    <w:rsid w:val="00C62C2C"/>
    <w:rsid w:val="00CA175C"/>
    <w:rsid w:val="00CA5D04"/>
    <w:rsid w:val="00CB0751"/>
    <w:rsid w:val="00D03D24"/>
    <w:rsid w:val="00D144BE"/>
    <w:rsid w:val="00D15333"/>
    <w:rsid w:val="00D20DA9"/>
    <w:rsid w:val="00D26A43"/>
    <w:rsid w:val="00D34A57"/>
    <w:rsid w:val="00D37387"/>
    <w:rsid w:val="00D55E65"/>
    <w:rsid w:val="00D70E27"/>
    <w:rsid w:val="00D80EAC"/>
    <w:rsid w:val="00D95DD9"/>
    <w:rsid w:val="00DA27D3"/>
    <w:rsid w:val="00DE0218"/>
    <w:rsid w:val="00DF0E45"/>
    <w:rsid w:val="00E11AB8"/>
    <w:rsid w:val="00E15F6B"/>
    <w:rsid w:val="00E16407"/>
    <w:rsid w:val="00E203DB"/>
    <w:rsid w:val="00E516CC"/>
    <w:rsid w:val="00E52F47"/>
    <w:rsid w:val="00E63CCF"/>
    <w:rsid w:val="00E63EF6"/>
    <w:rsid w:val="00EB3E7E"/>
    <w:rsid w:val="00EC4E1C"/>
    <w:rsid w:val="00ED52DA"/>
    <w:rsid w:val="00EE0752"/>
    <w:rsid w:val="00EF75AF"/>
    <w:rsid w:val="00F06BB8"/>
    <w:rsid w:val="00F13ACA"/>
    <w:rsid w:val="00F43E46"/>
    <w:rsid w:val="00F7500E"/>
    <w:rsid w:val="00F93D08"/>
    <w:rsid w:val="00F96634"/>
    <w:rsid w:val="00FA7CA4"/>
    <w:rsid w:val="00FB2507"/>
    <w:rsid w:val="00FC67A4"/>
    <w:rsid w:val="00FC7FEF"/>
    <w:rsid w:val="00FD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C656D9C"/>
  <w15:docId w15:val="{1F301330-CEF4-41F2-9548-D3FF8701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11AE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A14C43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14C43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14C43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14C4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14C4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14C43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811AE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11AEB"/>
  </w:style>
  <w:style w:type="paragraph" w:customStyle="1" w:styleId="Pointsavailable">
    <w:name w:val="Points available"/>
    <w:basedOn w:val="Caption"/>
    <w:link w:val="PointsavailableChar"/>
    <w:autoRedefine/>
    <w:qFormat/>
    <w:rsid w:val="00A14C43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14C43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14C43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14C43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A14C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14C4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14C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14C43"/>
    <w:pPr>
      <w:numPr>
        <w:numId w:val="41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A14C4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A14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14C43"/>
    <w:rPr>
      <w:i/>
    </w:rPr>
  </w:style>
  <w:style w:type="paragraph" w:styleId="List">
    <w:name w:val="List"/>
    <w:basedOn w:val="Normal"/>
    <w:rsid w:val="00A14C43"/>
    <w:pPr>
      <w:numPr>
        <w:numId w:val="26"/>
      </w:numPr>
    </w:pPr>
  </w:style>
  <w:style w:type="character" w:customStyle="1" w:styleId="StyleBold">
    <w:name w:val="Style Bold"/>
    <w:basedOn w:val="DefaultParagraphFont"/>
    <w:rsid w:val="00A14C43"/>
    <w:rPr>
      <w:b/>
      <w:bCs/>
    </w:rPr>
  </w:style>
  <w:style w:type="table" w:styleId="Table3Deffects1">
    <w:name w:val="Table 3D effects 1"/>
    <w:basedOn w:val="TableNormal"/>
    <w:locked/>
    <w:rsid w:val="00A14C4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14C4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A14C4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uiPriority w:val="22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14C4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FFC10E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5D09C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D09C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5D09C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5D0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09C1"/>
    <w:rPr>
      <w:rFonts w:ascii="Arial" w:eastAsia="Arial" w:hAnsi="Arial" w:cs="Arial"/>
      <w:b/>
      <w:bCs/>
      <w:color w:val="000000"/>
      <w:lang w:val="en-AU"/>
    </w:rPr>
  </w:style>
  <w:style w:type="character" w:styleId="Hyperlink">
    <w:name w:val="Hyperlink"/>
    <w:basedOn w:val="DefaultParagraphFont"/>
    <w:locked/>
    <w:rsid w:val="001A179B"/>
    <w:rPr>
      <w:color w:val="0000FF" w:themeColor="hyperlink"/>
      <w:u w:val="single"/>
    </w:rPr>
  </w:style>
  <w:style w:type="paragraph" w:customStyle="1" w:styleId="Criterion">
    <w:name w:val="Criterion"/>
    <w:basedOn w:val="Heading3"/>
    <w:link w:val="CriterionChar"/>
    <w:autoRedefine/>
    <w:qFormat/>
    <w:rsid w:val="00A14C43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A14C4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E11AB8"/>
    <w:rPr>
      <w:rFonts w:asciiTheme="minorHAnsi" w:eastAsiaTheme="minorEastAsia" w:hAnsiTheme="minorHAnsi" w:cstheme="minorBidi"/>
      <w:sz w:val="22"/>
      <w:szCs w:val="22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2F9300D-BC1C-4CAB-9AE6-021F51DEDF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EA46A1-73E3-41DC-A447-BFBE2C42C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5046F-34C4-42FE-A20A-782598229086}"/>
</file>

<file path=customXml/itemProps4.xml><?xml version="1.0" encoding="utf-8"?>
<ds:datastoreItem xmlns:ds="http://schemas.openxmlformats.org/officeDocument/2006/customXml" ds:itemID="{F87A2516-400E-493C-9DAF-9590300E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</cp:revision>
  <cp:lastPrinted>2015-12-01T22:59:00Z</cp:lastPrinted>
  <dcterms:created xsi:type="dcterms:W3CDTF">2022-03-14T01:12:00Z</dcterms:created>
  <dcterms:modified xsi:type="dcterms:W3CDTF">2022-03-14T01:12:00Z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</Properties>
</file>