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8E0E03" w14:textId="77777777" w:rsidR="002B2488" w:rsidRPr="001F3D53" w:rsidRDefault="002B2488" w:rsidP="000062FB">
      <w:pPr>
        <w:pStyle w:val="Heading1"/>
      </w:pPr>
      <w:r>
        <w:t>Submission Requirements Checklist</w:t>
      </w:r>
    </w:p>
    <w:p w14:paraId="57BC3C57" w14:textId="77777777" w:rsidR="002B2488" w:rsidRPr="00152F70" w:rsidRDefault="002B2488" w:rsidP="002B2488">
      <w:pPr>
        <w:pStyle w:val="Heading3"/>
        <w:spacing w:before="120" w:after="120"/>
        <w:rPr>
          <w:sz w:val="24"/>
          <w:szCs w:val="24"/>
        </w:rPr>
      </w:pPr>
      <w:r w:rsidRPr="00152F70">
        <w:rPr>
          <w:sz w:val="24"/>
          <w:szCs w:val="24"/>
        </w:rPr>
        <w:t xml:space="preserve">Design Review SUBMISSION </w:t>
      </w:r>
      <w:sdt>
        <w:sdtPr>
          <w:rPr>
            <w:sz w:val="24"/>
            <w:szCs w:val="24"/>
          </w:rPr>
          <w:id w:val="1838573597"/>
          <w14:checkbox>
            <w14:checked w14:val="0"/>
            <w14:checkedState w14:val="2612" w14:font="MS Gothic"/>
            <w14:uncheckedState w14:val="2610" w14:font="MS Gothic"/>
          </w14:checkbox>
        </w:sdtPr>
        <w:sdtEndPr/>
        <w:sdtContent>
          <w:r w:rsidRPr="00152F70">
            <w:rPr>
              <w:rFonts w:ascii="MS Gothic" w:eastAsia="MS Gothic" w:hAnsi="MS Gothic" w:hint="eastAsia"/>
              <w:sz w:val="24"/>
              <w:szCs w:val="24"/>
            </w:rPr>
            <w:t>☐</w:t>
          </w:r>
        </w:sdtContent>
      </w:sdt>
      <w:r w:rsidRPr="00152F70">
        <w:rPr>
          <w:sz w:val="24"/>
          <w:szCs w:val="24"/>
        </w:rPr>
        <w:tab/>
        <w:t>As Built Submission</w:t>
      </w:r>
      <w:r w:rsidRPr="00152F70">
        <w:rPr>
          <w:sz w:val="24"/>
          <w:szCs w:val="24"/>
        </w:rPr>
        <w:tab/>
        <w:t xml:space="preserve"> </w:t>
      </w:r>
      <w:sdt>
        <w:sdtPr>
          <w:rPr>
            <w:sz w:val="24"/>
            <w:szCs w:val="24"/>
          </w:rPr>
          <w:id w:val="2136296792"/>
          <w14:checkbox>
            <w14:checked w14:val="0"/>
            <w14:checkedState w14:val="2612" w14:font="MS Gothic"/>
            <w14:uncheckedState w14:val="2610" w14:font="MS Gothic"/>
          </w14:checkbox>
        </w:sdtPr>
        <w:sdtEndPr/>
        <w:sdtContent>
          <w:r w:rsidRPr="00152F70">
            <w:rPr>
              <w:rFonts w:ascii="MS Gothic" w:eastAsia="MS Gothic" w:hAnsi="MS Gothic" w:hint="eastAsia"/>
              <w:sz w:val="24"/>
              <w:szCs w:val="24"/>
            </w:rPr>
            <w:t>☐</w:t>
          </w:r>
        </w:sdtContent>
      </w:sdt>
    </w:p>
    <w:p w14:paraId="6B63B8BC" w14:textId="77777777" w:rsidR="002B2488" w:rsidRPr="00152F70" w:rsidRDefault="002B2488" w:rsidP="002B2488">
      <w:pPr>
        <w:pStyle w:val="Heading3"/>
        <w:spacing w:before="120" w:after="120"/>
        <w:rPr>
          <w:sz w:val="24"/>
          <w:szCs w:val="24"/>
        </w:rPr>
      </w:pPr>
      <w:r w:rsidRPr="00152F70">
        <w:rPr>
          <w:sz w:val="24"/>
          <w:szCs w:val="24"/>
        </w:rPr>
        <w:t xml:space="preserve">round: </w:t>
      </w:r>
      <w:r w:rsidRPr="00152F70">
        <w:rPr>
          <w:color w:val="8064A2" w:themeColor="accent4"/>
          <w:sz w:val="24"/>
          <w:szCs w:val="24"/>
        </w:rPr>
        <w:t>[1 or 2]</w:t>
      </w:r>
    </w:p>
    <w:p w14:paraId="6BB2EA0C" w14:textId="77777777" w:rsidR="002B2488" w:rsidRPr="00152F70" w:rsidRDefault="002B2488" w:rsidP="002B2488">
      <w:pPr>
        <w:pStyle w:val="Heading3"/>
        <w:spacing w:before="120" w:after="120"/>
        <w:rPr>
          <w:sz w:val="24"/>
          <w:szCs w:val="24"/>
        </w:rPr>
      </w:pPr>
      <w:r w:rsidRPr="00152F70">
        <w:rPr>
          <w:sz w:val="24"/>
          <w:szCs w:val="24"/>
        </w:rPr>
        <w:t xml:space="preserve">Project Name: </w:t>
      </w:r>
      <w:r w:rsidRPr="00152F70">
        <w:rPr>
          <w:color w:val="8064A2" w:themeColor="accent4"/>
          <w:sz w:val="24"/>
          <w:szCs w:val="24"/>
        </w:rPr>
        <w:t>[name]</w:t>
      </w:r>
    </w:p>
    <w:p w14:paraId="49C9C1F9" w14:textId="77777777" w:rsidR="002B2488" w:rsidRPr="00152F70" w:rsidRDefault="002B2488" w:rsidP="002B2488">
      <w:pPr>
        <w:pStyle w:val="Heading3"/>
        <w:spacing w:before="120" w:after="120"/>
        <w:rPr>
          <w:sz w:val="24"/>
          <w:szCs w:val="24"/>
        </w:rPr>
      </w:pPr>
      <w:r w:rsidRPr="00152F70">
        <w:rPr>
          <w:sz w:val="24"/>
          <w:szCs w:val="24"/>
        </w:rPr>
        <w:t xml:space="preserve">Project Number: GS- </w:t>
      </w:r>
      <w:r w:rsidRPr="00152F70">
        <w:rPr>
          <w:color w:val="8064A2" w:themeColor="accent4"/>
          <w:sz w:val="24"/>
          <w:szCs w:val="24"/>
        </w:rPr>
        <w:t>[####]</w:t>
      </w:r>
      <w:r w:rsidRPr="00152F70">
        <w:rPr>
          <w:sz w:val="24"/>
          <w:szCs w:val="24"/>
        </w:rPr>
        <w:t xml:space="preserve"> </w:t>
      </w:r>
    </w:p>
    <w:p w14:paraId="5C2351C9" w14:textId="77777777" w:rsidR="002B2488" w:rsidRDefault="002B2488" w:rsidP="002B2488">
      <w:pPr>
        <w:spacing w:before="120" w:after="120"/>
      </w:pPr>
    </w:p>
    <w:p w14:paraId="52056E2D" w14:textId="77777777" w:rsidR="002B2488" w:rsidRDefault="002B2488" w:rsidP="002B2488">
      <w:pPr>
        <w:pStyle w:val="Heading2"/>
        <w:spacing w:before="120" w:after="120"/>
      </w:pPr>
      <w:r>
        <w:t>administration</w:t>
      </w:r>
    </w:p>
    <w:tbl>
      <w:tblPr>
        <w:tblStyle w:val="Style1"/>
        <w:tblW w:w="5000" w:type="pct"/>
        <w:tblLook w:val="04A0" w:firstRow="1" w:lastRow="0" w:firstColumn="1" w:lastColumn="0" w:noHBand="0" w:noVBand="1"/>
      </w:tblPr>
      <w:tblGrid>
        <w:gridCol w:w="7211"/>
        <w:gridCol w:w="1816"/>
      </w:tblGrid>
      <w:tr w:rsidR="002B2488" w14:paraId="6BF55D43" w14:textId="77777777" w:rsidTr="000A6056">
        <w:tc>
          <w:tcPr>
            <w:tcW w:w="3994" w:type="pct"/>
            <w:vAlign w:val="center"/>
          </w:tcPr>
          <w:p w14:paraId="35608C3D" w14:textId="3C09CE6B" w:rsidR="002B2488" w:rsidRPr="003A2BE3" w:rsidRDefault="002B2488" w:rsidP="002B2488">
            <w:pPr>
              <w:spacing w:before="120" w:after="120"/>
            </w:pPr>
            <w:r>
              <w:t xml:space="preserve">Latest </w:t>
            </w:r>
            <w:r w:rsidRPr="002769A6">
              <w:rPr>
                <w:i/>
              </w:rPr>
              <w:t xml:space="preserve">Green Star – </w:t>
            </w:r>
            <w:r>
              <w:rPr>
                <w:i/>
              </w:rPr>
              <w:t>Interiors</w:t>
            </w:r>
            <w:r w:rsidR="0089611D">
              <w:rPr>
                <w:i/>
              </w:rPr>
              <w:t xml:space="preserve"> NZ v1.</w:t>
            </w:r>
            <w:r w:rsidR="00951507">
              <w:rPr>
                <w:i/>
              </w:rPr>
              <w:t>1</w:t>
            </w:r>
            <w:r>
              <w:t xml:space="preserve"> scorecard has been used, as found on the </w:t>
            </w:r>
            <w:r w:rsidR="0089611D">
              <w:t>NZ</w:t>
            </w:r>
            <w:r>
              <w:t>GBC website.</w:t>
            </w:r>
          </w:p>
        </w:tc>
        <w:tc>
          <w:tcPr>
            <w:tcW w:w="1006" w:type="pct"/>
            <w:vAlign w:val="center"/>
          </w:tcPr>
          <w:sdt>
            <w:sdtPr>
              <w:rPr>
                <w:rFonts w:ascii="MS Gothic" w:eastAsia="MS Gothic" w:hAnsi="MS Gothic" w:cs="MS Gothic" w:hint="eastAsia"/>
              </w:rPr>
              <w:id w:val="2119943915"/>
              <w14:checkbox>
                <w14:checked w14:val="0"/>
                <w14:checkedState w14:val="2612" w14:font="MS Gothic"/>
                <w14:uncheckedState w14:val="2610" w14:font="MS Gothic"/>
              </w14:checkbox>
            </w:sdtPr>
            <w:sdtEndPr/>
            <w:sdtContent>
              <w:p w14:paraId="53F0DC79" w14:textId="77777777" w:rsidR="002B2488" w:rsidRDefault="002B2488" w:rsidP="002B2488">
                <w:pPr>
                  <w:spacing w:before="120" w:after="120"/>
                  <w:jc w:val="center"/>
                  <w:rPr>
                    <w:rFonts w:ascii="MS Gothic" w:eastAsia="MS Gothic" w:hAnsi="MS Gothic" w:cs="MS Gothic"/>
                  </w:rPr>
                </w:pPr>
                <w:r>
                  <w:rPr>
                    <w:rFonts w:ascii="MS Gothic" w:eastAsia="MS Gothic" w:hAnsi="MS Gothic" w:cs="MS Gothic" w:hint="eastAsia"/>
                  </w:rPr>
                  <w:t>☐</w:t>
                </w:r>
              </w:p>
            </w:sdtContent>
          </w:sdt>
          <w:p w14:paraId="5A46DF67" w14:textId="77777777" w:rsidR="002B2488" w:rsidRPr="003A2BE3" w:rsidRDefault="002B2488" w:rsidP="002B2488">
            <w:pPr>
              <w:spacing w:before="120" w:after="120"/>
              <w:jc w:val="center"/>
            </w:pPr>
          </w:p>
        </w:tc>
      </w:tr>
      <w:tr w:rsidR="002B2488" w14:paraId="749F46C9" w14:textId="77777777" w:rsidTr="000A6056">
        <w:tc>
          <w:tcPr>
            <w:tcW w:w="3994" w:type="pct"/>
            <w:vAlign w:val="center"/>
          </w:tcPr>
          <w:p w14:paraId="3F07D44B" w14:textId="02D20349" w:rsidR="002B2488" w:rsidRPr="003A2BE3" w:rsidRDefault="002B2488" w:rsidP="002B2488">
            <w:pPr>
              <w:spacing w:before="120" w:after="120"/>
            </w:pPr>
            <w:r>
              <w:t xml:space="preserve">No </w:t>
            </w:r>
            <w:r w:rsidR="00D95DD9">
              <w:t>T</w:t>
            </w:r>
            <w:r>
              <w:t xml:space="preserve">echnical </w:t>
            </w:r>
            <w:r w:rsidR="00D95DD9">
              <w:t>Q</w:t>
            </w:r>
            <w:r>
              <w:t>uestions (formerly Credit Interpretations Requests (CIRs) and Technical Clarifications) are outstanding.</w:t>
            </w:r>
          </w:p>
        </w:tc>
        <w:tc>
          <w:tcPr>
            <w:tcW w:w="1006" w:type="pct"/>
            <w:vAlign w:val="center"/>
          </w:tcPr>
          <w:sdt>
            <w:sdtPr>
              <w:rPr>
                <w:rFonts w:ascii="MS Gothic" w:eastAsia="MS Gothic" w:hAnsi="MS Gothic" w:cs="MS Gothic" w:hint="eastAsia"/>
              </w:rPr>
              <w:id w:val="2139909568"/>
              <w14:checkbox>
                <w14:checked w14:val="0"/>
                <w14:checkedState w14:val="2612" w14:font="MS Gothic"/>
                <w14:uncheckedState w14:val="2610" w14:font="MS Gothic"/>
              </w14:checkbox>
            </w:sdtPr>
            <w:sdtEndPr/>
            <w:sdtContent>
              <w:p w14:paraId="2A680BF4"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14:paraId="651134FE" w14:textId="77777777" w:rsidTr="000A6056">
        <w:tc>
          <w:tcPr>
            <w:tcW w:w="3994" w:type="pct"/>
            <w:vAlign w:val="center"/>
          </w:tcPr>
          <w:p w14:paraId="1D6B813C" w14:textId="77777777" w:rsidR="002B2488" w:rsidRPr="003A2BE3" w:rsidRDefault="002B2488" w:rsidP="002B2488">
            <w:pPr>
              <w:spacing w:before="120" w:after="120"/>
            </w:pPr>
            <w:r>
              <w:t>No invoices are outstanding.</w:t>
            </w:r>
          </w:p>
        </w:tc>
        <w:tc>
          <w:tcPr>
            <w:tcW w:w="1006" w:type="pct"/>
            <w:vAlign w:val="center"/>
          </w:tcPr>
          <w:sdt>
            <w:sdtPr>
              <w:rPr>
                <w:rFonts w:ascii="MS Gothic" w:eastAsia="MS Gothic" w:hAnsi="MS Gothic" w:cs="MS Gothic" w:hint="eastAsia"/>
              </w:rPr>
              <w:id w:val="-1154985252"/>
              <w14:checkbox>
                <w14:checked w14:val="0"/>
                <w14:checkedState w14:val="2612" w14:font="MS Gothic"/>
                <w14:uncheckedState w14:val="2610" w14:font="MS Gothic"/>
              </w14:checkbox>
            </w:sdtPr>
            <w:sdtEndPr/>
            <w:sdtContent>
              <w:p w14:paraId="4049AA25" w14:textId="5FA330F1" w:rsidR="002B2488" w:rsidRPr="003A2BE3" w:rsidRDefault="007B3030" w:rsidP="002B2488">
                <w:pPr>
                  <w:spacing w:before="120" w:after="120"/>
                  <w:jc w:val="center"/>
                </w:pPr>
                <w:r>
                  <w:rPr>
                    <w:rFonts w:ascii="MS Gothic" w:eastAsia="MS Gothic" w:hAnsi="MS Gothic" w:cs="MS Gothic" w:hint="eastAsia"/>
                  </w:rPr>
                  <w:t>☐</w:t>
                </w:r>
              </w:p>
            </w:sdtContent>
          </w:sdt>
        </w:tc>
      </w:tr>
      <w:tr w:rsidR="002B2488" w14:paraId="3EA7BA8B" w14:textId="77777777" w:rsidTr="000A6056">
        <w:tc>
          <w:tcPr>
            <w:tcW w:w="3994" w:type="pct"/>
            <w:vAlign w:val="center"/>
          </w:tcPr>
          <w:p w14:paraId="141D4D02" w14:textId="77777777" w:rsidR="002B2488" w:rsidRPr="003A2BE3" w:rsidRDefault="002B2488" w:rsidP="002B2488">
            <w:pPr>
              <w:spacing w:before="120" w:after="120"/>
            </w:pPr>
            <w:r>
              <w:t>If Round 2, Round 1 submission has been appended within each credit re-submitted for Round 2 assessment.</w:t>
            </w:r>
          </w:p>
        </w:tc>
        <w:tc>
          <w:tcPr>
            <w:tcW w:w="1006" w:type="pct"/>
            <w:vAlign w:val="center"/>
          </w:tcPr>
          <w:sdt>
            <w:sdtPr>
              <w:rPr>
                <w:rFonts w:ascii="MS Gothic" w:eastAsia="MS Gothic" w:hAnsi="MS Gothic" w:cs="MS Gothic" w:hint="eastAsia"/>
              </w:rPr>
              <w:id w:val="320632295"/>
              <w14:checkbox>
                <w14:checked w14:val="0"/>
                <w14:checkedState w14:val="2612" w14:font="MS Gothic"/>
                <w14:uncheckedState w14:val="2610" w14:font="MS Gothic"/>
              </w14:checkbox>
            </w:sdtPr>
            <w:sdtEndPr/>
            <w:sdtContent>
              <w:p w14:paraId="4320068A"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bl>
    <w:p w14:paraId="43AC3B3D" w14:textId="77777777" w:rsidR="002B2488" w:rsidRDefault="002B2488" w:rsidP="002B2488">
      <w:pPr>
        <w:spacing w:before="120" w:after="120"/>
      </w:pPr>
    </w:p>
    <w:p w14:paraId="41697DB5" w14:textId="77777777" w:rsidR="002B2488" w:rsidRDefault="002B2488" w:rsidP="002B2488">
      <w:pPr>
        <w:pStyle w:val="Heading2"/>
        <w:spacing w:before="120" w:after="120"/>
      </w:pPr>
      <w:r>
        <w:t>Eligibility criteria</w:t>
      </w:r>
    </w:p>
    <w:tbl>
      <w:tblPr>
        <w:tblStyle w:val="Style1"/>
        <w:tblW w:w="5000" w:type="pct"/>
        <w:tblLook w:val="04A0" w:firstRow="1" w:lastRow="0" w:firstColumn="1" w:lastColumn="0" w:noHBand="0" w:noVBand="1"/>
      </w:tblPr>
      <w:tblGrid>
        <w:gridCol w:w="7211"/>
        <w:gridCol w:w="1816"/>
      </w:tblGrid>
      <w:tr w:rsidR="002B2488" w14:paraId="30DE39D1" w14:textId="77777777" w:rsidTr="000A6056">
        <w:tc>
          <w:tcPr>
            <w:tcW w:w="3994" w:type="pct"/>
            <w:vAlign w:val="center"/>
          </w:tcPr>
          <w:p w14:paraId="07086DD6" w14:textId="2A9308F4" w:rsidR="002B2488" w:rsidRPr="003A2BE3" w:rsidRDefault="002B2488" w:rsidP="002B2488">
            <w:pPr>
              <w:spacing w:before="120" w:after="120"/>
            </w:pPr>
            <w:r>
              <w:t xml:space="preserve">All eligibility criteria for </w:t>
            </w:r>
            <w:r w:rsidRPr="002769A6">
              <w:rPr>
                <w:i/>
              </w:rPr>
              <w:t xml:space="preserve">Green Star – </w:t>
            </w:r>
            <w:r>
              <w:rPr>
                <w:i/>
              </w:rPr>
              <w:t>Interiors</w:t>
            </w:r>
            <w:r w:rsidR="0089611D">
              <w:rPr>
                <w:i/>
              </w:rPr>
              <w:t xml:space="preserve"> NZ </w:t>
            </w:r>
            <w:proofErr w:type="gramStart"/>
            <w:r w:rsidR="0089611D" w:rsidRPr="00951507">
              <w:rPr>
                <w:i/>
              </w:rPr>
              <w:t>v1.</w:t>
            </w:r>
            <w:r w:rsidR="00951507" w:rsidRPr="000062FB">
              <w:rPr>
                <w:i/>
              </w:rPr>
              <w:t>1</w:t>
            </w:r>
            <w:r w:rsidR="00951507">
              <w:t xml:space="preserve"> </w:t>
            </w:r>
            <w:r>
              <w:t xml:space="preserve"> have</w:t>
            </w:r>
            <w:proofErr w:type="gramEnd"/>
            <w:r>
              <w:t xml:space="preserve"> been met. Eligibility criteria can be found on</w:t>
            </w:r>
            <w:r w:rsidR="003C65C2">
              <w:t xml:space="preserve"> in the Introduction section of Green Star Interiors NZv1.</w:t>
            </w:r>
            <w:r w:rsidR="00951507">
              <w:t>1</w:t>
            </w:r>
            <w:r w:rsidR="003C65C2">
              <w:t xml:space="preserve"> Submission Guidelines</w:t>
            </w:r>
            <w:r>
              <w:t xml:space="preserve">. </w:t>
            </w:r>
          </w:p>
        </w:tc>
        <w:tc>
          <w:tcPr>
            <w:tcW w:w="1006" w:type="pct"/>
            <w:vAlign w:val="center"/>
          </w:tcPr>
          <w:sdt>
            <w:sdtPr>
              <w:rPr>
                <w:rFonts w:ascii="MS Gothic" w:eastAsia="MS Gothic" w:hAnsi="MS Gothic" w:cs="MS Gothic" w:hint="eastAsia"/>
              </w:rPr>
              <w:id w:val="1758333863"/>
              <w14:checkbox>
                <w14:checked w14:val="0"/>
                <w14:checkedState w14:val="2612" w14:font="MS Gothic"/>
                <w14:uncheckedState w14:val="2610" w14:font="MS Gothic"/>
              </w14:checkbox>
            </w:sdtPr>
            <w:sdtEndPr/>
            <w:sdtContent>
              <w:p w14:paraId="696A5F7D"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bl>
    <w:p w14:paraId="585CE6FC" w14:textId="77777777" w:rsidR="002B2488" w:rsidRDefault="002B2488" w:rsidP="002B2488">
      <w:pPr>
        <w:spacing w:before="120" w:after="120"/>
      </w:pPr>
    </w:p>
    <w:tbl>
      <w:tblPr>
        <w:tblStyle w:val="Style1"/>
        <w:tblW w:w="5000" w:type="pct"/>
        <w:tblLook w:val="04A0" w:firstRow="1" w:lastRow="0" w:firstColumn="1" w:lastColumn="0" w:noHBand="0" w:noVBand="1"/>
      </w:tblPr>
      <w:tblGrid>
        <w:gridCol w:w="7211"/>
        <w:gridCol w:w="1816"/>
      </w:tblGrid>
      <w:tr w:rsidR="002B2488" w14:paraId="22E0C043" w14:textId="77777777" w:rsidTr="000A6056">
        <w:trPr>
          <w:cantSplit/>
        </w:trPr>
        <w:tc>
          <w:tcPr>
            <w:tcW w:w="3994" w:type="pct"/>
            <w:tcBorders>
              <w:top w:val="nil"/>
              <w:bottom w:val="nil"/>
            </w:tcBorders>
            <w:vAlign w:val="center"/>
          </w:tcPr>
          <w:p w14:paraId="7F162623" w14:textId="77777777" w:rsidR="002B2488" w:rsidRPr="003A2BE3" w:rsidRDefault="002B2488" w:rsidP="002B2488">
            <w:pPr>
              <w:pStyle w:val="Heading2"/>
              <w:spacing w:before="120" w:after="120"/>
            </w:pPr>
            <w:r>
              <w:t>Submission Content</w:t>
            </w:r>
          </w:p>
        </w:tc>
        <w:tc>
          <w:tcPr>
            <w:tcW w:w="1006" w:type="pct"/>
            <w:tcBorders>
              <w:top w:val="nil"/>
              <w:bottom w:val="nil"/>
            </w:tcBorders>
            <w:vAlign w:val="center"/>
          </w:tcPr>
          <w:p w14:paraId="0FC20FB1" w14:textId="77777777" w:rsidR="002B2488" w:rsidRPr="003A2BE3" w:rsidRDefault="002B2488" w:rsidP="002B2488">
            <w:pPr>
              <w:spacing w:before="120" w:after="120"/>
              <w:jc w:val="center"/>
            </w:pPr>
          </w:p>
        </w:tc>
      </w:tr>
      <w:tr w:rsidR="002B2488" w14:paraId="21128835" w14:textId="77777777" w:rsidTr="000A6056">
        <w:trPr>
          <w:cantSplit/>
        </w:trPr>
        <w:tc>
          <w:tcPr>
            <w:tcW w:w="3994" w:type="pct"/>
            <w:tcBorders>
              <w:top w:val="nil"/>
            </w:tcBorders>
            <w:vAlign w:val="center"/>
          </w:tcPr>
          <w:p w14:paraId="233C7E58" w14:textId="77777777" w:rsidR="002B2488" w:rsidRPr="005422E3" w:rsidRDefault="002B2488" w:rsidP="002B2488">
            <w:pPr>
              <w:spacing w:before="120" w:after="120" w:line="240" w:lineRule="auto"/>
              <w:rPr>
                <w:caps/>
                <w:color w:val="365F91" w:themeColor="accent1" w:themeShade="BF"/>
              </w:rPr>
            </w:pPr>
            <w:r w:rsidRPr="002B2488">
              <w:rPr>
                <w:caps/>
                <w:color w:val="FFC000"/>
              </w:rPr>
              <w:t>General Section</w:t>
            </w:r>
          </w:p>
        </w:tc>
        <w:tc>
          <w:tcPr>
            <w:tcW w:w="1006" w:type="pct"/>
            <w:tcBorders>
              <w:top w:val="nil"/>
            </w:tcBorders>
            <w:vAlign w:val="center"/>
          </w:tcPr>
          <w:p w14:paraId="62C7ABB1" w14:textId="77777777" w:rsidR="002B2488" w:rsidRPr="003A2BE3" w:rsidRDefault="002B2488" w:rsidP="002B2488">
            <w:pPr>
              <w:spacing w:before="120" w:after="120"/>
              <w:jc w:val="center"/>
            </w:pPr>
          </w:p>
        </w:tc>
      </w:tr>
      <w:tr w:rsidR="002B2488" w14:paraId="58718573" w14:textId="77777777" w:rsidTr="000A6056">
        <w:trPr>
          <w:cantSplit/>
        </w:trPr>
        <w:tc>
          <w:tcPr>
            <w:tcW w:w="3994" w:type="pct"/>
            <w:vAlign w:val="center"/>
          </w:tcPr>
          <w:p w14:paraId="0A1B62BE" w14:textId="77777777" w:rsidR="002B2488" w:rsidRDefault="002B2488" w:rsidP="002B2488">
            <w:pPr>
              <w:spacing w:before="120" w:after="120"/>
            </w:pPr>
            <w:r>
              <w:t>The following documents have been included in the General Section folder:</w:t>
            </w:r>
          </w:p>
        </w:tc>
        <w:tc>
          <w:tcPr>
            <w:tcW w:w="1006" w:type="pct"/>
            <w:vAlign w:val="center"/>
          </w:tcPr>
          <w:p w14:paraId="57A7B903" w14:textId="77777777" w:rsidR="002B2488" w:rsidRDefault="002B2488" w:rsidP="002B2488">
            <w:pPr>
              <w:spacing w:before="120" w:after="120"/>
              <w:jc w:val="center"/>
              <w:rPr>
                <w:rFonts w:ascii="MS Gothic" w:eastAsia="MS Gothic" w:hAnsi="MS Gothic" w:cs="MS Gothic"/>
              </w:rPr>
            </w:pPr>
          </w:p>
        </w:tc>
      </w:tr>
      <w:tr w:rsidR="002B2488" w14:paraId="18136EC8" w14:textId="7B8516AE" w:rsidTr="000A6056">
        <w:trPr>
          <w:cantSplit/>
        </w:trPr>
        <w:tc>
          <w:tcPr>
            <w:tcW w:w="3994" w:type="pct"/>
            <w:vAlign w:val="center"/>
          </w:tcPr>
          <w:p w14:paraId="1619730F" w14:textId="65FEC33A" w:rsidR="002B2488" w:rsidRDefault="00121D01" w:rsidP="002B2488">
            <w:pPr>
              <w:pStyle w:val="ListParagraph"/>
              <w:numPr>
                <w:ilvl w:val="0"/>
                <w:numId w:val="42"/>
              </w:numPr>
              <w:spacing w:before="120" w:after="120" w:line="276" w:lineRule="auto"/>
            </w:pPr>
            <w:r>
              <w:rPr>
                <w:szCs w:val="20"/>
              </w:rPr>
              <w:t xml:space="preserve">Updated </w:t>
            </w:r>
            <w:r w:rsidR="002B2488" w:rsidRPr="00246DDB">
              <w:rPr>
                <w:szCs w:val="20"/>
              </w:rPr>
              <w:t xml:space="preserve">Green Star </w:t>
            </w:r>
            <w:r>
              <w:rPr>
                <w:szCs w:val="20"/>
              </w:rPr>
              <w:t>Eligibility, R</w:t>
            </w:r>
            <w:r w:rsidR="002B2488" w:rsidRPr="00246DDB">
              <w:rPr>
                <w:szCs w:val="20"/>
              </w:rPr>
              <w:t>egistration</w:t>
            </w:r>
            <w:r>
              <w:rPr>
                <w:szCs w:val="20"/>
              </w:rPr>
              <w:t xml:space="preserve"> and Submission Form</w:t>
            </w:r>
          </w:p>
        </w:tc>
        <w:tc>
          <w:tcPr>
            <w:tcW w:w="1006" w:type="pct"/>
            <w:vAlign w:val="center"/>
          </w:tcPr>
          <w:sdt>
            <w:sdtPr>
              <w:rPr>
                <w:rFonts w:ascii="MS Gothic" w:eastAsia="MS Gothic" w:hAnsi="MS Gothic" w:cs="MS Gothic" w:hint="eastAsia"/>
              </w:rPr>
              <w:id w:val="-2013976788"/>
              <w14:checkbox>
                <w14:checked w14:val="0"/>
                <w14:checkedState w14:val="2612" w14:font="MS Gothic"/>
                <w14:uncheckedState w14:val="2610" w14:font="MS Gothic"/>
              </w14:checkbox>
            </w:sdtPr>
            <w:sdtEndPr/>
            <w:sdtContent>
              <w:p w14:paraId="695FB79A" w14:textId="7E7577E2" w:rsidR="002B2488" w:rsidRDefault="002B2488" w:rsidP="002B2488">
                <w:pPr>
                  <w:spacing w:before="120" w:after="120"/>
                  <w:jc w:val="center"/>
                  <w:rPr>
                    <w:rFonts w:ascii="MS Gothic" w:eastAsia="MS Gothic" w:hAnsi="MS Gothic" w:cs="MS Gothic"/>
                  </w:rPr>
                </w:pPr>
                <w:r>
                  <w:rPr>
                    <w:rFonts w:ascii="MS Gothic" w:eastAsia="MS Gothic" w:hAnsi="MS Gothic" w:cs="MS Gothic" w:hint="eastAsia"/>
                  </w:rPr>
                  <w:t>☐</w:t>
                </w:r>
              </w:p>
            </w:sdtContent>
          </w:sdt>
        </w:tc>
      </w:tr>
      <w:tr w:rsidR="002B2488" w14:paraId="49EF5FBF" w14:textId="77777777" w:rsidTr="000A6056">
        <w:trPr>
          <w:cantSplit/>
        </w:trPr>
        <w:tc>
          <w:tcPr>
            <w:tcW w:w="3994" w:type="pct"/>
            <w:vAlign w:val="center"/>
          </w:tcPr>
          <w:p w14:paraId="3C8DAE59" w14:textId="77777777" w:rsidR="002B2488" w:rsidRDefault="002B2488" w:rsidP="002B2488">
            <w:pPr>
              <w:pStyle w:val="ListParagraph"/>
              <w:numPr>
                <w:ilvl w:val="0"/>
                <w:numId w:val="42"/>
              </w:numPr>
              <w:spacing w:before="120" w:after="120" w:line="276" w:lineRule="auto"/>
            </w:pPr>
            <w:r>
              <w:t>Completed Green Star scorecard</w:t>
            </w:r>
          </w:p>
        </w:tc>
        <w:tc>
          <w:tcPr>
            <w:tcW w:w="1006" w:type="pct"/>
            <w:vAlign w:val="center"/>
          </w:tcPr>
          <w:sdt>
            <w:sdtPr>
              <w:rPr>
                <w:rFonts w:ascii="MS Gothic" w:eastAsia="MS Gothic" w:hAnsi="MS Gothic" w:cs="MS Gothic" w:hint="eastAsia"/>
              </w:rPr>
              <w:id w:val="1363948335"/>
              <w14:checkbox>
                <w14:checked w14:val="0"/>
                <w14:checkedState w14:val="2612" w14:font="MS Gothic"/>
                <w14:uncheckedState w14:val="2610" w14:font="MS Gothic"/>
              </w14:checkbox>
            </w:sdtPr>
            <w:sdtEndPr/>
            <w:sdtContent>
              <w:p w14:paraId="22664EF2" w14:textId="77777777" w:rsidR="002B2488" w:rsidRDefault="002B2488" w:rsidP="002B2488">
                <w:pPr>
                  <w:spacing w:before="120" w:after="120"/>
                  <w:jc w:val="center"/>
                  <w:rPr>
                    <w:rFonts w:ascii="MS Gothic" w:eastAsia="MS Gothic" w:hAnsi="MS Gothic" w:cs="MS Gothic"/>
                  </w:rPr>
                </w:pPr>
                <w:r>
                  <w:rPr>
                    <w:rFonts w:ascii="MS Gothic" w:eastAsia="MS Gothic" w:hAnsi="MS Gothic" w:cs="MS Gothic" w:hint="eastAsia"/>
                  </w:rPr>
                  <w:t>☐</w:t>
                </w:r>
              </w:p>
            </w:sdtContent>
          </w:sdt>
        </w:tc>
      </w:tr>
      <w:tr w:rsidR="002B2488" w14:paraId="5DC4A061" w14:textId="77777777" w:rsidTr="000A6056">
        <w:trPr>
          <w:cantSplit/>
        </w:trPr>
        <w:tc>
          <w:tcPr>
            <w:tcW w:w="3994" w:type="pct"/>
            <w:vAlign w:val="center"/>
          </w:tcPr>
          <w:p w14:paraId="7F390750" w14:textId="77777777" w:rsidR="002B2488" w:rsidRDefault="002B2488" w:rsidP="002B2488">
            <w:pPr>
              <w:pStyle w:val="ListParagraph"/>
              <w:numPr>
                <w:ilvl w:val="0"/>
                <w:numId w:val="42"/>
              </w:numPr>
              <w:spacing w:before="120" w:after="120" w:line="276" w:lineRule="auto"/>
            </w:pPr>
            <w:r>
              <w:t>Complete set of project drawings (Architectural and building services)</w:t>
            </w:r>
          </w:p>
        </w:tc>
        <w:tc>
          <w:tcPr>
            <w:tcW w:w="1006" w:type="pct"/>
            <w:vAlign w:val="center"/>
          </w:tcPr>
          <w:sdt>
            <w:sdtPr>
              <w:rPr>
                <w:rFonts w:ascii="MS Gothic" w:eastAsia="MS Gothic" w:hAnsi="MS Gothic" w:cs="MS Gothic" w:hint="eastAsia"/>
              </w:rPr>
              <w:id w:val="1434086650"/>
              <w14:checkbox>
                <w14:checked w14:val="0"/>
                <w14:checkedState w14:val="2612" w14:font="MS Gothic"/>
                <w14:uncheckedState w14:val="2610" w14:font="MS Gothic"/>
              </w14:checkbox>
            </w:sdtPr>
            <w:sdtEndPr/>
            <w:sdtContent>
              <w:p w14:paraId="49DA7B9A" w14:textId="77777777" w:rsidR="002B2488" w:rsidRDefault="002B2488" w:rsidP="002B2488">
                <w:pPr>
                  <w:spacing w:before="120" w:after="120"/>
                  <w:jc w:val="center"/>
                  <w:rPr>
                    <w:rFonts w:ascii="MS Gothic" w:eastAsia="MS Gothic" w:hAnsi="MS Gothic" w:cs="MS Gothic"/>
                  </w:rPr>
                </w:pPr>
                <w:r>
                  <w:rPr>
                    <w:rFonts w:ascii="MS Gothic" w:eastAsia="MS Gothic" w:hAnsi="MS Gothic" w:cs="MS Gothic" w:hint="eastAsia"/>
                  </w:rPr>
                  <w:t>☐</w:t>
                </w:r>
              </w:p>
            </w:sdtContent>
          </w:sdt>
        </w:tc>
      </w:tr>
      <w:tr w:rsidR="002B2488" w14:paraId="097B5D43" w14:textId="77777777" w:rsidTr="000A6056">
        <w:trPr>
          <w:cantSplit/>
        </w:trPr>
        <w:tc>
          <w:tcPr>
            <w:tcW w:w="3994" w:type="pct"/>
            <w:vAlign w:val="center"/>
          </w:tcPr>
          <w:p w14:paraId="71EED267" w14:textId="07359AEC" w:rsidR="002B2488" w:rsidRDefault="001B7B49" w:rsidP="002B2488">
            <w:pPr>
              <w:pStyle w:val="ListParagraph"/>
              <w:numPr>
                <w:ilvl w:val="0"/>
                <w:numId w:val="42"/>
              </w:numPr>
              <w:spacing w:before="120" w:after="120" w:line="276" w:lineRule="auto"/>
            </w:pPr>
            <w:r>
              <w:t xml:space="preserve">Up to date </w:t>
            </w:r>
            <w:r w:rsidR="00D95DD9">
              <w:t>Area Definition Form</w:t>
            </w:r>
          </w:p>
          <w:p w14:paraId="5B49967B" w14:textId="77777777" w:rsidR="00B5377D" w:rsidRPr="00B5377D" w:rsidRDefault="00B5377D" w:rsidP="000062FB"/>
        </w:tc>
        <w:tc>
          <w:tcPr>
            <w:tcW w:w="1006" w:type="pct"/>
            <w:vAlign w:val="center"/>
          </w:tcPr>
          <w:sdt>
            <w:sdtPr>
              <w:rPr>
                <w:rFonts w:ascii="MS Gothic" w:eastAsia="MS Gothic" w:hAnsi="MS Gothic" w:cs="MS Gothic" w:hint="eastAsia"/>
              </w:rPr>
              <w:id w:val="-1937586210"/>
              <w14:checkbox>
                <w14:checked w14:val="0"/>
                <w14:checkedState w14:val="2612" w14:font="MS Gothic"/>
                <w14:uncheckedState w14:val="2610" w14:font="MS Gothic"/>
              </w14:checkbox>
            </w:sdtPr>
            <w:sdtEndPr/>
            <w:sdtContent>
              <w:p w14:paraId="311EE671" w14:textId="0538A8CF" w:rsidR="002B2488" w:rsidRDefault="00A10FB6" w:rsidP="002B2488">
                <w:pPr>
                  <w:spacing w:before="120" w:after="120"/>
                  <w:jc w:val="center"/>
                  <w:rPr>
                    <w:rFonts w:ascii="MS Gothic" w:eastAsia="MS Gothic" w:hAnsi="MS Gothic" w:cs="MS Gothic"/>
                  </w:rPr>
                </w:pPr>
                <w:r>
                  <w:rPr>
                    <w:rFonts w:ascii="MS Gothic" w:eastAsia="MS Gothic" w:hAnsi="MS Gothic" w:cs="MS Gothic" w:hint="eastAsia"/>
                  </w:rPr>
                  <w:t>☐</w:t>
                </w:r>
              </w:p>
            </w:sdtContent>
          </w:sdt>
        </w:tc>
      </w:tr>
      <w:tr w:rsidR="002B2488" w14:paraId="47BAAF4A" w14:textId="77777777" w:rsidTr="000A6056">
        <w:trPr>
          <w:cantSplit/>
        </w:trPr>
        <w:tc>
          <w:tcPr>
            <w:tcW w:w="3994" w:type="pct"/>
            <w:vAlign w:val="center"/>
          </w:tcPr>
          <w:p w14:paraId="5CB58F81" w14:textId="77777777" w:rsidR="002B2488" w:rsidRDefault="002B2488" w:rsidP="002B2488">
            <w:pPr>
              <w:pStyle w:val="ListParagraph"/>
              <w:numPr>
                <w:ilvl w:val="0"/>
                <w:numId w:val="42"/>
              </w:numPr>
              <w:spacing w:before="120" w:after="120" w:line="276" w:lineRule="auto"/>
            </w:pPr>
            <w:r>
              <w:rPr>
                <w:szCs w:val="20"/>
                <w:lang w:val="en-US"/>
              </w:rPr>
              <w:lastRenderedPageBreak/>
              <w:t>E</w:t>
            </w:r>
            <w:r w:rsidRPr="00246DDB">
              <w:rPr>
                <w:szCs w:val="20"/>
                <w:lang w:val="en-US"/>
              </w:rPr>
              <w:t>vidence of site purchase clearly indicating the site purchase date and any relevant site attributes</w:t>
            </w:r>
          </w:p>
        </w:tc>
        <w:tc>
          <w:tcPr>
            <w:tcW w:w="1006" w:type="pct"/>
            <w:vAlign w:val="center"/>
          </w:tcPr>
          <w:sdt>
            <w:sdtPr>
              <w:rPr>
                <w:rFonts w:ascii="MS Gothic" w:eastAsia="MS Gothic" w:hAnsi="MS Gothic" w:cs="MS Gothic" w:hint="eastAsia"/>
              </w:rPr>
              <w:id w:val="-1811319897"/>
              <w14:checkbox>
                <w14:checked w14:val="0"/>
                <w14:checkedState w14:val="2612" w14:font="MS Gothic"/>
                <w14:uncheckedState w14:val="2610" w14:font="MS Gothic"/>
              </w14:checkbox>
            </w:sdtPr>
            <w:sdtEndPr/>
            <w:sdtContent>
              <w:p w14:paraId="3C4F4299" w14:textId="6220959F" w:rsidR="002B2488" w:rsidRDefault="00A10FB6" w:rsidP="002B2488">
                <w:pPr>
                  <w:spacing w:before="120" w:after="120"/>
                  <w:jc w:val="center"/>
                  <w:rPr>
                    <w:rFonts w:ascii="MS Gothic" w:eastAsia="MS Gothic" w:hAnsi="MS Gothic" w:cs="MS Gothic"/>
                  </w:rPr>
                </w:pPr>
                <w:r>
                  <w:rPr>
                    <w:rFonts w:ascii="MS Gothic" w:eastAsia="MS Gothic" w:hAnsi="MS Gothic" w:cs="MS Gothic" w:hint="eastAsia"/>
                  </w:rPr>
                  <w:t>☐</w:t>
                </w:r>
              </w:p>
            </w:sdtContent>
          </w:sdt>
        </w:tc>
      </w:tr>
      <w:tr w:rsidR="002B2488" w:rsidRPr="00BD4EBD" w14:paraId="5E0916A2" w14:textId="77777777" w:rsidTr="000A6056">
        <w:trPr>
          <w:cantSplit/>
        </w:trPr>
        <w:tc>
          <w:tcPr>
            <w:tcW w:w="3994" w:type="pct"/>
            <w:vAlign w:val="center"/>
          </w:tcPr>
          <w:p w14:paraId="5FE37D34" w14:textId="77777777" w:rsidR="002B2488" w:rsidRDefault="002B2488" w:rsidP="002B2488">
            <w:pPr>
              <w:spacing w:before="120" w:after="120" w:line="240" w:lineRule="auto"/>
              <w:rPr>
                <w:caps/>
                <w:color w:val="365F91" w:themeColor="accent1" w:themeShade="BF"/>
              </w:rPr>
            </w:pPr>
          </w:p>
          <w:p w14:paraId="35470D22" w14:textId="77777777" w:rsidR="002B2488" w:rsidRPr="002B2488" w:rsidRDefault="002B2488" w:rsidP="002B2488">
            <w:pPr>
              <w:spacing w:before="120" w:after="120" w:line="240" w:lineRule="auto"/>
              <w:rPr>
                <w:caps/>
                <w:color w:val="FFC000"/>
              </w:rPr>
            </w:pPr>
            <w:r w:rsidRPr="002B2488">
              <w:rPr>
                <w:caps/>
                <w:color w:val="FFC000"/>
              </w:rPr>
              <w:t>Overall Submission</w:t>
            </w:r>
          </w:p>
          <w:p w14:paraId="01CF91A5" w14:textId="77777777" w:rsidR="002B2488" w:rsidRPr="00BD4EBD" w:rsidRDefault="002B2488" w:rsidP="002B2488">
            <w:pPr>
              <w:spacing w:before="120" w:after="120" w:line="240" w:lineRule="auto"/>
              <w:rPr>
                <w:caps/>
                <w:color w:val="365F91" w:themeColor="accent1" w:themeShade="BF"/>
              </w:rPr>
            </w:pPr>
          </w:p>
        </w:tc>
        <w:tc>
          <w:tcPr>
            <w:tcW w:w="1006" w:type="pct"/>
            <w:vAlign w:val="center"/>
          </w:tcPr>
          <w:p w14:paraId="13131493" w14:textId="77777777" w:rsidR="002B2488" w:rsidRPr="00BD4EBD" w:rsidRDefault="002B2488" w:rsidP="002B2488">
            <w:pPr>
              <w:spacing w:before="120" w:after="120" w:line="240" w:lineRule="auto"/>
              <w:rPr>
                <w:rFonts w:ascii="MS Gothic" w:eastAsia="MS Gothic" w:hAnsi="MS Gothic" w:cs="MS Gothic"/>
                <w:caps/>
                <w:color w:val="365F91" w:themeColor="accent1" w:themeShade="BF"/>
              </w:rPr>
            </w:pPr>
          </w:p>
        </w:tc>
      </w:tr>
      <w:tr w:rsidR="002B2488" w14:paraId="26DD4AB5" w14:textId="77777777" w:rsidTr="000A6056">
        <w:trPr>
          <w:cantSplit/>
        </w:trPr>
        <w:tc>
          <w:tcPr>
            <w:tcW w:w="3994" w:type="pct"/>
            <w:vAlign w:val="center"/>
          </w:tcPr>
          <w:p w14:paraId="1DB61D6B" w14:textId="77777777" w:rsidR="002B2488" w:rsidRDefault="002B2488" w:rsidP="002B2488">
            <w:pPr>
              <w:spacing w:before="120" w:after="120"/>
            </w:pPr>
            <w:r>
              <w:t xml:space="preserve">Submission Templates for all and each credit claimed, including N/A (Not Applicable) have been included with the submission for assessment. </w:t>
            </w:r>
          </w:p>
        </w:tc>
        <w:tc>
          <w:tcPr>
            <w:tcW w:w="1006" w:type="pct"/>
            <w:vAlign w:val="center"/>
          </w:tcPr>
          <w:sdt>
            <w:sdtPr>
              <w:rPr>
                <w:rFonts w:ascii="MS Gothic" w:eastAsia="MS Gothic" w:hAnsi="MS Gothic" w:cs="MS Gothic" w:hint="eastAsia"/>
              </w:rPr>
              <w:id w:val="-113673410"/>
              <w14:checkbox>
                <w14:checked w14:val="0"/>
                <w14:checkedState w14:val="2612" w14:font="MS Gothic"/>
                <w14:uncheckedState w14:val="2610" w14:font="MS Gothic"/>
              </w14:checkbox>
            </w:sdtPr>
            <w:sdtEndPr/>
            <w:sdtContent>
              <w:p w14:paraId="6E93602B" w14:textId="6597CEB7" w:rsidR="002B2488" w:rsidRPr="003A2BE3" w:rsidRDefault="00A10FB6" w:rsidP="002B2488">
                <w:pPr>
                  <w:spacing w:before="120" w:after="120"/>
                  <w:jc w:val="center"/>
                </w:pPr>
                <w:r>
                  <w:rPr>
                    <w:rFonts w:ascii="MS Gothic" w:eastAsia="MS Gothic" w:hAnsi="MS Gothic" w:cs="MS Gothic" w:hint="eastAsia"/>
                  </w:rPr>
                  <w:t>☐</w:t>
                </w:r>
              </w:p>
            </w:sdtContent>
          </w:sdt>
        </w:tc>
      </w:tr>
      <w:tr w:rsidR="002B2488" w14:paraId="1C03E976" w14:textId="77777777" w:rsidTr="000A6056">
        <w:trPr>
          <w:cantSplit/>
        </w:trPr>
        <w:tc>
          <w:tcPr>
            <w:tcW w:w="3994" w:type="pct"/>
            <w:vAlign w:val="center"/>
          </w:tcPr>
          <w:p w14:paraId="1287C99D" w14:textId="77777777" w:rsidR="002B2488" w:rsidRDefault="002B2488" w:rsidP="002B2488">
            <w:pPr>
              <w:spacing w:before="120" w:after="120"/>
            </w:pPr>
            <w:r>
              <w:t xml:space="preserve">Submission Templates for all and each credit claimed </w:t>
            </w:r>
            <w:r w:rsidRPr="008865E2">
              <w:t xml:space="preserve">includes all </w:t>
            </w:r>
            <w:r>
              <w:t xml:space="preserve">supporting </w:t>
            </w:r>
            <w:r w:rsidRPr="008865E2">
              <w:t>documentation required</w:t>
            </w:r>
            <w:r>
              <w:t xml:space="preserve"> (i.e. does not include ‘</w:t>
            </w:r>
            <w:r w:rsidRPr="008865E2">
              <w:t>information to follow</w:t>
            </w:r>
            <w:r>
              <w:t>’).</w:t>
            </w:r>
          </w:p>
        </w:tc>
        <w:tc>
          <w:tcPr>
            <w:tcW w:w="1006" w:type="pct"/>
            <w:vAlign w:val="center"/>
          </w:tcPr>
          <w:sdt>
            <w:sdtPr>
              <w:rPr>
                <w:rFonts w:ascii="MS Gothic" w:eastAsia="MS Gothic" w:hAnsi="MS Gothic" w:cs="MS Gothic" w:hint="eastAsia"/>
              </w:rPr>
              <w:id w:val="1661042062"/>
              <w14:checkbox>
                <w14:checked w14:val="0"/>
                <w14:checkedState w14:val="2612" w14:font="MS Gothic"/>
                <w14:uncheckedState w14:val="2610" w14:font="MS Gothic"/>
              </w14:checkbox>
            </w:sdtPr>
            <w:sdtEndPr/>
            <w:sdtContent>
              <w:p w14:paraId="7E4E46ED" w14:textId="0E58E2FB" w:rsidR="002B2488" w:rsidRPr="003A2BE3" w:rsidRDefault="00A10FB6" w:rsidP="002B2488">
                <w:pPr>
                  <w:spacing w:before="120" w:after="120"/>
                  <w:jc w:val="center"/>
                </w:pPr>
                <w:r>
                  <w:rPr>
                    <w:rFonts w:ascii="MS Gothic" w:eastAsia="MS Gothic" w:hAnsi="MS Gothic" w:cs="MS Gothic" w:hint="eastAsia"/>
                  </w:rPr>
                  <w:t>☐</w:t>
                </w:r>
              </w:p>
            </w:sdtContent>
          </w:sdt>
        </w:tc>
      </w:tr>
      <w:tr w:rsidR="002B2488" w14:paraId="321D9112" w14:textId="77777777" w:rsidTr="000A6056">
        <w:trPr>
          <w:cantSplit/>
        </w:trPr>
        <w:tc>
          <w:tcPr>
            <w:tcW w:w="3994" w:type="pct"/>
            <w:vAlign w:val="center"/>
          </w:tcPr>
          <w:p w14:paraId="5D2014FA" w14:textId="77777777" w:rsidR="002B2488" w:rsidRDefault="002B2488" w:rsidP="002B2488">
            <w:pPr>
              <w:spacing w:before="120" w:after="120"/>
            </w:pPr>
            <w:r w:rsidRPr="003B2B42">
              <w:t>All drawings and other supporting documentation are still legible after scanning, especially small stamps, monitors, sensors, sub-meters etc.</w:t>
            </w:r>
          </w:p>
        </w:tc>
        <w:tc>
          <w:tcPr>
            <w:tcW w:w="1006" w:type="pct"/>
            <w:vAlign w:val="center"/>
          </w:tcPr>
          <w:sdt>
            <w:sdtPr>
              <w:rPr>
                <w:rFonts w:ascii="MS Gothic" w:eastAsia="MS Gothic" w:hAnsi="MS Gothic" w:cs="MS Gothic" w:hint="eastAsia"/>
              </w:rPr>
              <w:id w:val="422001281"/>
              <w14:checkbox>
                <w14:checked w14:val="0"/>
                <w14:checkedState w14:val="2612" w14:font="MS Gothic"/>
                <w14:uncheckedState w14:val="2610" w14:font="MS Gothic"/>
              </w14:checkbox>
            </w:sdtPr>
            <w:sdtEndPr/>
            <w:sdtContent>
              <w:p w14:paraId="32D1B51B"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14:paraId="67EAF272" w14:textId="77777777" w:rsidTr="000A6056">
        <w:trPr>
          <w:cantSplit/>
        </w:trPr>
        <w:tc>
          <w:tcPr>
            <w:tcW w:w="3994" w:type="pct"/>
            <w:vAlign w:val="center"/>
          </w:tcPr>
          <w:p w14:paraId="33532539" w14:textId="15696D19" w:rsidR="002B2488" w:rsidRPr="003B2B42" w:rsidRDefault="002B2488" w:rsidP="002B2488">
            <w:pPr>
              <w:spacing w:before="120" w:after="120"/>
            </w:pPr>
            <w:r w:rsidRPr="00246DDB">
              <w:rPr>
                <w:szCs w:val="20"/>
              </w:rPr>
              <w:t xml:space="preserve">All relevant communication with the </w:t>
            </w:r>
            <w:r w:rsidR="0089611D">
              <w:rPr>
                <w:szCs w:val="20"/>
              </w:rPr>
              <w:t>NZ</w:t>
            </w:r>
            <w:r w:rsidRPr="00246DDB">
              <w:rPr>
                <w:szCs w:val="20"/>
              </w:rPr>
              <w:t xml:space="preserve">GBC is included (e.g. </w:t>
            </w:r>
            <w:r w:rsidR="00D95DD9">
              <w:rPr>
                <w:szCs w:val="20"/>
              </w:rPr>
              <w:t>T</w:t>
            </w:r>
            <w:r>
              <w:rPr>
                <w:szCs w:val="20"/>
              </w:rPr>
              <w:t xml:space="preserve">echnical </w:t>
            </w:r>
            <w:r w:rsidR="00D95DD9">
              <w:rPr>
                <w:szCs w:val="20"/>
              </w:rPr>
              <w:t>Q</w:t>
            </w:r>
            <w:r>
              <w:rPr>
                <w:szCs w:val="20"/>
              </w:rPr>
              <w:t>uestion responses</w:t>
            </w:r>
            <w:r w:rsidRPr="00246DDB">
              <w:rPr>
                <w:szCs w:val="20"/>
              </w:rPr>
              <w:t xml:space="preserve"> relevant to the project) in the applicable credit.</w:t>
            </w:r>
          </w:p>
        </w:tc>
        <w:tc>
          <w:tcPr>
            <w:tcW w:w="1006" w:type="pct"/>
            <w:vAlign w:val="center"/>
          </w:tcPr>
          <w:sdt>
            <w:sdtPr>
              <w:rPr>
                <w:rFonts w:ascii="MS Gothic" w:eastAsia="MS Gothic" w:hAnsi="MS Gothic" w:cs="MS Gothic" w:hint="eastAsia"/>
              </w:rPr>
              <w:id w:val="-1309556790"/>
              <w14:checkbox>
                <w14:checked w14:val="0"/>
                <w14:checkedState w14:val="2612" w14:font="MS Gothic"/>
                <w14:uncheckedState w14:val="2610" w14:font="MS Gothic"/>
              </w14:checkbox>
            </w:sdtPr>
            <w:sdtEndPr/>
            <w:sdtContent>
              <w:p w14:paraId="17C7D2B4" w14:textId="21D118AC" w:rsidR="002B2488" w:rsidRPr="0085386B" w:rsidRDefault="00A10FB6" w:rsidP="002B2488">
                <w:pPr>
                  <w:spacing w:before="120" w:after="120"/>
                  <w:jc w:val="center"/>
                  <w:rPr>
                    <w:rFonts w:ascii="MS Gothic" w:eastAsia="MS Gothic" w:hAnsi="MS Gothic" w:cs="MS Gothic"/>
                  </w:rPr>
                </w:pPr>
                <w:r>
                  <w:rPr>
                    <w:rFonts w:ascii="MS Gothic" w:eastAsia="MS Gothic" w:hAnsi="MS Gothic" w:cs="MS Gothic" w:hint="eastAsia"/>
                  </w:rPr>
                  <w:t>☐</w:t>
                </w:r>
              </w:p>
            </w:sdtContent>
          </w:sdt>
        </w:tc>
      </w:tr>
      <w:tr w:rsidR="002B2488" w14:paraId="0D0501FA" w14:textId="77777777" w:rsidTr="000A6056">
        <w:trPr>
          <w:cantSplit/>
        </w:trPr>
        <w:tc>
          <w:tcPr>
            <w:tcW w:w="3994" w:type="pct"/>
            <w:vAlign w:val="center"/>
          </w:tcPr>
          <w:p w14:paraId="3B63DBF3" w14:textId="77777777" w:rsidR="002B2488" w:rsidRPr="003B2B42" w:rsidRDefault="002B2488" w:rsidP="002B2488">
            <w:pPr>
              <w:spacing w:before="120" w:after="120"/>
            </w:pPr>
            <w:r>
              <w:rPr>
                <w:szCs w:val="20"/>
              </w:rPr>
              <w:t>All drawings have a legible title block.</w:t>
            </w:r>
          </w:p>
        </w:tc>
        <w:tc>
          <w:tcPr>
            <w:tcW w:w="1006" w:type="pct"/>
            <w:vAlign w:val="center"/>
          </w:tcPr>
          <w:sdt>
            <w:sdtPr>
              <w:rPr>
                <w:rFonts w:ascii="MS Gothic" w:eastAsia="MS Gothic" w:hAnsi="MS Gothic" w:cs="MS Gothic" w:hint="eastAsia"/>
              </w:rPr>
              <w:id w:val="229276135"/>
              <w14:checkbox>
                <w14:checked w14:val="0"/>
                <w14:checkedState w14:val="2612" w14:font="MS Gothic"/>
                <w14:uncheckedState w14:val="2610" w14:font="MS Gothic"/>
              </w14:checkbox>
            </w:sdtPr>
            <w:sdtEndPr/>
            <w:sdtContent>
              <w:p w14:paraId="00F9DFA2"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14:paraId="07A076F7" w14:textId="77777777" w:rsidTr="000A6056">
        <w:trPr>
          <w:cantSplit/>
        </w:trPr>
        <w:tc>
          <w:tcPr>
            <w:tcW w:w="3994" w:type="pct"/>
            <w:vAlign w:val="center"/>
          </w:tcPr>
          <w:p w14:paraId="1429892C" w14:textId="77777777" w:rsidR="002B2488" w:rsidRPr="003B2B42" w:rsidRDefault="002B2488" w:rsidP="002B2488">
            <w:pPr>
              <w:spacing w:before="120" w:after="120"/>
            </w:pPr>
            <w:r>
              <w:t>For As Built submissions, drawings are marked ‘As Built’ or ‘For Construction’.</w:t>
            </w:r>
          </w:p>
        </w:tc>
        <w:tc>
          <w:tcPr>
            <w:tcW w:w="1006" w:type="pct"/>
            <w:vAlign w:val="center"/>
          </w:tcPr>
          <w:sdt>
            <w:sdtPr>
              <w:rPr>
                <w:rFonts w:ascii="MS Gothic" w:eastAsia="MS Gothic" w:hAnsi="MS Gothic" w:cs="MS Gothic" w:hint="eastAsia"/>
              </w:rPr>
              <w:id w:val="-29505264"/>
              <w14:checkbox>
                <w14:checked w14:val="0"/>
                <w14:checkedState w14:val="2612" w14:font="MS Gothic"/>
                <w14:uncheckedState w14:val="2610" w14:font="MS Gothic"/>
              </w14:checkbox>
            </w:sdtPr>
            <w:sdtEndPr/>
            <w:sdtContent>
              <w:p w14:paraId="1880288D"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14:paraId="543FB22A" w14:textId="77777777" w:rsidTr="000A6056">
        <w:trPr>
          <w:cantSplit/>
        </w:trPr>
        <w:tc>
          <w:tcPr>
            <w:tcW w:w="3994" w:type="pct"/>
            <w:vAlign w:val="center"/>
          </w:tcPr>
          <w:p w14:paraId="3200935F" w14:textId="77777777" w:rsidR="002B2488" w:rsidRPr="003B2B42" w:rsidRDefault="002B2488" w:rsidP="002B2488">
            <w:pPr>
              <w:spacing w:before="120" w:after="120"/>
            </w:pPr>
            <w:r>
              <w:rPr>
                <w:szCs w:val="20"/>
              </w:rPr>
              <w:t xml:space="preserve">When specification extracts are used as supporting documentation, they </w:t>
            </w:r>
            <w:r w:rsidRPr="00113D88">
              <w:rPr>
                <w:szCs w:val="20"/>
              </w:rPr>
              <w:t>are provided within the relevant credits, rather than whole specifications</w:t>
            </w:r>
            <w:r>
              <w:rPr>
                <w:szCs w:val="20"/>
              </w:rPr>
              <w:t xml:space="preserve"> in isolation</w:t>
            </w:r>
            <w:r w:rsidRPr="00113D88">
              <w:rPr>
                <w:szCs w:val="20"/>
              </w:rPr>
              <w:t xml:space="preserve">. This </w:t>
            </w:r>
            <w:proofErr w:type="gramStart"/>
            <w:r w:rsidRPr="00113D88">
              <w:rPr>
                <w:szCs w:val="20"/>
              </w:rPr>
              <w:t>includes:</w:t>
            </w:r>
            <w:proofErr w:type="gramEnd"/>
            <w:r w:rsidRPr="00113D88">
              <w:rPr>
                <w:szCs w:val="20"/>
              </w:rPr>
              <w:t xml:space="preserve"> specification cover page, index and extracts.</w:t>
            </w:r>
          </w:p>
        </w:tc>
        <w:tc>
          <w:tcPr>
            <w:tcW w:w="1006" w:type="pct"/>
            <w:vAlign w:val="center"/>
          </w:tcPr>
          <w:sdt>
            <w:sdtPr>
              <w:rPr>
                <w:rFonts w:ascii="MS Gothic" w:eastAsia="MS Gothic" w:hAnsi="MS Gothic" w:cs="MS Gothic" w:hint="eastAsia"/>
              </w:rPr>
              <w:id w:val="-675116675"/>
              <w14:checkbox>
                <w14:checked w14:val="0"/>
                <w14:checkedState w14:val="2612" w14:font="MS Gothic"/>
                <w14:uncheckedState w14:val="2610" w14:font="MS Gothic"/>
              </w14:checkbox>
            </w:sdtPr>
            <w:sdtEndPr/>
            <w:sdtContent>
              <w:p w14:paraId="5B227718"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14:paraId="3DD8D0CF" w14:textId="77777777" w:rsidTr="000A6056">
        <w:trPr>
          <w:cantSplit/>
        </w:trPr>
        <w:tc>
          <w:tcPr>
            <w:tcW w:w="3994" w:type="pct"/>
            <w:vAlign w:val="center"/>
          </w:tcPr>
          <w:p w14:paraId="2AA2E0B5" w14:textId="77777777" w:rsidR="002B2488" w:rsidRPr="003B2B42" w:rsidRDefault="002B2488" w:rsidP="002B2488">
            <w:pPr>
              <w:spacing w:before="120" w:after="120"/>
            </w:pPr>
            <w:r>
              <w:t xml:space="preserve">For As Built submissions, </w:t>
            </w:r>
            <w:r>
              <w:rPr>
                <w:szCs w:val="20"/>
              </w:rPr>
              <w:t>s</w:t>
            </w:r>
            <w:r w:rsidRPr="00246DDB">
              <w:rPr>
                <w:szCs w:val="20"/>
              </w:rPr>
              <w:t xml:space="preserve">pecifications and reports are </w:t>
            </w:r>
            <w:r>
              <w:rPr>
                <w:szCs w:val="20"/>
              </w:rPr>
              <w:t>final / for construction</w:t>
            </w:r>
            <w:r w:rsidRPr="00246DDB">
              <w:rPr>
                <w:szCs w:val="20"/>
              </w:rPr>
              <w:t>.</w:t>
            </w:r>
          </w:p>
        </w:tc>
        <w:tc>
          <w:tcPr>
            <w:tcW w:w="1006" w:type="pct"/>
            <w:vAlign w:val="center"/>
          </w:tcPr>
          <w:sdt>
            <w:sdtPr>
              <w:rPr>
                <w:rFonts w:ascii="MS Gothic" w:eastAsia="MS Gothic" w:hAnsi="MS Gothic" w:cs="MS Gothic" w:hint="eastAsia"/>
              </w:rPr>
              <w:id w:val="-881701463"/>
              <w14:checkbox>
                <w14:checked w14:val="0"/>
                <w14:checkedState w14:val="2612" w14:font="MS Gothic"/>
                <w14:uncheckedState w14:val="2610" w14:font="MS Gothic"/>
              </w14:checkbox>
            </w:sdtPr>
            <w:sdtEndPr/>
            <w:sdtContent>
              <w:p w14:paraId="4593455D"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14:paraId="78097629" w14:textId="77777777" w:rsidTr="000A6056">
        <w:trPr>
          <w:cantSplit/>
        </w:trPr>
        <w:tc>
          <w:tcPr>
            <w:tcW w:w="3994" w:type="pct"/>
            <w:vAlign w:val="center"/>
          </w:tcPr>
          <w:p w14:paraId="41CF6EBD" w14:textId="77777777" w:rsidR="002B2488" w:rsidRPr="003B2B42" w:rsidRDefault="002B2488" w:rsidP="002B2488">
            <w:pPr>
              <w:spacing w:before="120" w:after="120"/>
            </w:pPr>
            <w:r>
              <w:t>When reports or contracts are used as supporting documentation, the author / organisation must be identified.</w:t>
            </w:r>
          </w:p>
        </w:tc>
        <w:tc>
          <w:tcPr>
            <w:tcW w:w="1006" w:type="pct"/>
            <w:vAlign w:val="center"/>
          </w:tcPr>
          <w:sdt>
            <w:sdtPr>
              <w:rPr>
                <w:rFonts w:ascii="MS Gothic" w:eastAsia="MS Gothic" w:hAnsi="MS Gothic" w:cs="MS Gothic" w:hint="eastAsia"/>
              </w:rPr>
              <w:id w:val="-1722123726"/>
              <w14:checkbox>
                <w14:checked w14:val="0"/>
                <w14:checkedState w14:val="2612" w14:font="MS Gothic"/>
                <w14:uncheckedState w14:val="2610" w14:font="MS Gothic"/>
              </w14:checkbox>
            </w:sdtPr>
            <w:sdtEndPr/>
            <w:sdtContent>
              <w:p w14:paraId="4DD824D2"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14:paraId="01240DA4" w14:textId="77777777" w:rsidTr="000A6056">
        <w:trPr>
          <w:cantSplit/>
        </w:trPr>
        <w:tc>
          <w:tcPr>
            <w:tcW w:w="3994" w:type="pct"/>
            <w:vAlign w:val="center"/>
          </w:tcPr>
          <w:p w14:paraId="1E06F5FD" w14:textId="77777777" w:rsidR="002B2488" w:rsidRPr="003B2B42" w:rsidRDefault="002B2488" w:rsidP="002B2488">
            <w:pPr>
              <w:spacing w:before="120" w:after="120"/>
            </w:pPr>
            <w:r>
              <w:t>When letters are used as supporting documentation, they are signed and on letterhead.</w:t>
            </w:r>
          </w:p>
        </w:tc>
        <w:tc>
          <w:tcPr>
            <w:tcW w:w="1006" w:type="pct"/>
            <w:vAlign w:val="center"/>
          </w:tcPr>
          <w:sdt>
            <w:sdtPr>
              <w:rPr>
                <w:rFonts w:ascii="MS Gothic" w:eastAsia="MS Gothic" w:hAnsi="MS Gothic" w:cs="MS Gothic" w:hint="eastAsia"/>
              </w:rPr>
              <w:id w:val="529619940"/>
              <w14:checkbox>
                <w14:checked w14:val="0"/>
                <w14:checkedState w14:val="2612" w14:font="MS Gothic"/>
                <w14:uncheckedState w14:val="2610" w14:font="MS Gothic"/>
              </w14:checkbox>
            </w:sdtPr>
            <w:sdtEndPr/>
            <w:sdtContent>
              <w:p w14:paraId="0C179E64"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CC3670" w14:paraId="00D49A09" w14:textId="77777777" w:rsidTr="000A6056">
        <w:trPr>
          <w:cantSplit/>
        </w:trPr>
        <w:tc>
          <w:tcPr>
            <w:tcW w:w="3994" w:type="pct"/>
            <w:vAlign w:val="center"/>
          </w:tcPr>
          <w:p w14:paraId="33D3EA40" w14:textId="4C229CA1" w:rsidR="00CC3670" w:rsidRDefault="00CC3670" w:rsidP="002B2488">
            <w:pPr>
              <w:spacing w:before="120" w:after="120"/>
            </w:pPr>
            <w:r w:rsidRPr="00CC3670">
              <w:t xml:space="preserve">Evidence referenced accurately - Highlighted and marked up documents with </w:t>
            </w:r>
            <w:r>
              <w:t>d</w:t>
            </w:r>
            <w:r w:rsidRPr="00CC3670">
              <w:t>irect answers demonstrating compliance with the credit criteria</w:t>
            </w:r>
            <w:r>
              <w:t>.</w:t>
            </w:r>
          </w:p>
        </w:tc>
        <w:tc>
          <w:tcPr>
            <w:tcW w:w="1006" w:type="pct"/>
            <w:vAlign w:val="center"/>
          </w:tcPr>
          <w:p w14:paraId="2E3BF532" w14:textId="1ED7302F" w:rsidR="00CC3670" w:rsidRPr="00CC3670" w:rsidRDefault="00CC3670" w:rsidP="00CC3670"/>
          <w:p w14:paraId="63CE6A65" w14:textId="1FE2C501" w:rsidR="00CC3670" w:rsidRPr="00CC3670" w:rsidRDefault="00CC3670" w:rsidP="00CC3670">
            <w:pPr>
              <w:rPr>
                <w:rFonts w:hint="eastAsia"/>
              </w:rPr>
            </w:pPr>
            <w:r>
              <w:t xml:space="preserve">              </w:t>
            </w:r>
            <w:sdt>
              <w:sdtPr>
                <w:rPr>
                  <w:rFonts w:hint="eastAsia"/>
                </w:rPr>
                <w:id w:val="128452442"/>
                <w14:checkbox>
                  <w14:checked w14:val="0"/>
                  <w14:checkedState w14:val="2612" w14:font="MS Gothic"/>
                  <w14:uncheckedState w14:val="2610" w14:font="MS Gothic"/>
                </w14:checkbox>
              </w:sdtPr>
              <w:sdtContent>
                <w:r w:rsidRPr="00CC3670">
                  <w:rPr>
                    <w:rFonts w:ascii="Segoe UI Symbol" w:hAnsi="Segoe UI Symbol" w:cs="Segoe UI Symbol"/>
                  </w:rPr>
                  <w:t>☐</w:t>
                </w:r>
              </w:sdtContent>
            </w:sdt>
          </w:p>
        </w:tc>
      </w:tr>
      <w:tr w:rsidR="00CC3670" w14:paraId="79519227" w14:textId="77777777" w:rsidTr="000A6056">
        <w:trPr>
          <w:cantSplit/>
        </w:trPr>
        <w:tc>
          <w:tcPr>
            <w:tcW w:w="3994" w:type="pct"/>
            <w:vAlign w:val="center"/>
          </w:tcPr>
          <w:p w14:paraId="2DC58612" w14:textId="498D2B81" w:rsidR="00CC3670" w:rsidRPr="00CC3670" w:rsidRDefault="00CC3670" w:rsidP="00CC3670">
            <w:pPr>
              <w:spacing w:before="120" w:after="120"/>
              <w:rPr>
                <w:lang w:val="en-GB"/>
              </w:rPr>
            </w:pPr>
            <w:r w:rsidRPr="00CC3670">
              <w:t xml:space="preserve">Consistency – The submission makes sense </w:t>
            </w:r>
            <w:proofErr w:type="gramStart"/>
            <w:r w:rsidRPr="00CC3670">
              <w:t xml:space="preserve">as a whole </w:t>
            </w:r>
            <w:proofErr w:type="spellStart"/>
            <w:r w:rsidRPr="00CC3670">
              <w:t>i</w:t>
            </w:r>
            <w:proofErr w:type="gramEnd"/>
            <w:r w:rsidRPr="00CC3670">
              <w:t>.e</w:t>
            </w:r>
            <w:proofErr w:type="spellEnd"/>
            <w:r w:rsidRPr="00CC3670">
              <w:t xml:space="preserve"> occupancy numbers and area of the building are consistent across the whole submission.  </w:t>
            </w:r>
          </w:p>
        </w:tc>
        <w:tc>
          <w:tcPr>
            <w:tcW w:w="1006" w:type="pct"/>
            <w:vAlign w:val="center"/>
          </w:tcPr>
          <w:p w14:paraId="0DB524CD" w14:textId="59AC6EF5" w:rsidR="00CC3670" w:rsidRPr="00CC3670" w:rsidRDefault="00CC3670" w:rsidP="00CC3670">
            <w:pPr>
              <w:rPr>
                <w:rFonts w:hint="eastAsia"/>
              </w:rPr>
            </w:pPr>
            <w:r>
              <w:t xml:space="preserve">              </w:t>
            </w:r>
            <w:sdt>
              <w:sdtPr>
                <w:rPr>
                  <w:rFonts w:hint="eastAsia"/>
                </w:rPr>
                <w:id w:val="1391227323"/>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CC3670" w14:paraId="3381EA79" w14:textId="77777777" w:rsidTr="000A6056">
        <w:trPr>
          <w:cantSplit/>
        </w:trPr>
        <w:tc>
          <w:tcPr>
            <w:tcW w:w="3994" w:type="pct"/>
            <w:vAlign w:val="center"/>
          </w:tcPr>
          <w:p w14:paraId="217D6BFC" w14:textId="544E87F8" w:rsidR="00CC3670" w:rsidRPr="00CC3670" w:rsidRDefault="00CC3670" w:rsidP="00CC3670">
            <w:pPr>
              <w:spacing w:before="120" w:after="120"/>
            </w:pPr>
            <w:r w:rsidRPr="00CC3670">
              <w:t>Explain clearly in the Submission Template how the project is meeting the intent of the credit – use discussion boxes at Round 1 and Round 2.</w:t>
            </w:r>
          </w:p>
        </w:tc>
        <w:tc>
          <w:tcPr>
            <w:tcW w:w="1006" w:type="pct"/>
            <w:vAlign w:val="center"/>
          </w:tcPr>
          <w:p w14:paraId="63A45C9D" w14:textId="7801DFF2" w:rsidR="00CC3670" w:rsidRDefault="00CC3670" w:rsidP="00CC3670">
            <w:r>
              <w:t xml:space="preserve">              </w:t>
            </w:r>
            <w:sdt>
              <w:sdtPr>
                <w:rPr>
                  <w:rFonts w:hint="eastAsia"/>
                </w:rPr>
                <w:id w:val="-168719403"/>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CC3670" w14:paraId="15E72958" w14:textId="77777777" w:rsidTr="000A6056">
        <w:trPr>
          <w:cantSplit/>
        </w:trPr>
        <w:tc>
          <w:tcPr>
            <w:tcW w:w="3994" w:type="pct"/>
            <w:vAlign w:val="center"/>
          </w:tcPr>
          <w:p w14:paraId="581EE8A2" w14:textId="31799878" w:rsidR="00CC3670" w:rsidRPr="00CC3670" w:rsidRDefault="00CC3670" w:rsidP="00CC3670">
            <w:pPr>
              <w:spacing w:before="120" w:after="120"/>
            </w:pPr>
            <w:r>
              <w:rPr>
                <w:rFonts w:eastAsia="Times New Roman"/>
                <w:lang w:val="en-GB"/>
              </w:rPr>
              <w:t>Specific – Evidence should be project specific, or where generic should contain a reference to how the project will address the Submission Guidelines.</w:t>
            </w:r>
          </w:p>
        </w:tc>
        <w:tc>
          <w:tcPr>
            <w:tcW w:w="1006" w:type="pct"/>
            <w:vAlign w:val="center"/>
          </w:tcPr>
          <w:p w14:paraId="34CF75CE" w14:textId="07E722B1" w:rsidR="00CC3670" w:rsidRDefault="00CC3670" w:rsidP="00CC3670">
            <w:r>
              <w:t xml:space="preserve">              </w:t>
            </w:r>
            <w:sdt>
              <w:sdtPr>
                <w:rPr>
                  <w:rFonts w:hint="eastAsia"/>
                </w:rPr>
                <w:id w:val="-1839987285"/>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CC3670" w14:paraId="24D9761D" w14:textId="77777777" w:rsidTr="000A6056">
        <w:trPr>
          <w:cantSplit/>
        </w:trPr>
        <w:tc>
          <w:tcPr>
            <w:tcW w:w="3994" w:type="pct"/>
            <w:vAlign w:val="center"/>
          </w:tcPr>
          <w:p w14:paraId="3133968E" w14:textId="2C47406D" w:rsidR="00CC3670" w:rsidRPr="00CC3670" w:rsidRDefault="00CC3670" w:rsidP="00CC3670">
            <w:pPr>
              <w:spacing w:line="252" w:lineRule="auto"/>
              <w:rPr>
                <w:rFonts w:ascii="Aptos" w:eastAsia="Times New Roman" w:hAnsi="Aptos" w:cs="Aptos"/>
                <w:kern w:val="0"/>
                <w:highlight w:val="yellow"/>
                <w:lang w:val="en-GB"/>
              </w:rPr>
            </w:pPr>
            <w:r w:rsidRPr="00CC3670">
              <w:rPr>
                <w:rFonts w:eastAsia="Times New Roman"/>
                <w:lang w:val="en-GB"/>
              </w:rPr>
              <w:lastRenderedPageBreak/>
              <w:t xml:space="preserve">Reports and specification – After the cover page and contents page only include the relevant pages of reports and specifications. I.E. do not include the entire XYZ document, only include the relevant pages for the credit. </w:t>
            </w:r>
          </w:p>
        </w:tc>
        <w:tc>
          <w:tcPr>
            <w:tcW w:w="1006" w:type="pct"/>
            <w:vAlign w:val="center"/>
          </w:tcPr>
          <w:p w14:paraId="23238607" w14:textId="3FB9C5DC" w:rsidR="00CC3670" w:rsidRDefault="00CC3670" w:rsidP="00CC3670">
            <w:r>
              <w:t xml:space="preserve">              </w:t>
            </w:r>
            <w:sdt>
              <w:sdtPr>
                <w:rPr>
                  <w:rFonts w:hint="eastAsia"/>
                </w:rPr>
                <w:id w:val="-1445927462"/>
                <w14:checkbox>
                  <w14:checked w14:val="0"/>
                  <w14:checkedState w14:val="2612" w14:font="MS Gothic"/>
                  <w14:uncheckedState w14:val="2610" w14:font="MS Gothic"/>
                </w14:checkbox>
              </w:sdtPr>
              <w:sdtContent>
                <w:r>
                  <w:rPr>
                    <w:rFonts w:ascii="MS Gothic" w:eastAsia="MS Gothic" w:hAnsi="MS Gothic" w:hint="eastAsia"/>
                  </w:rPr>
                  <w:t>☐</w:t>
                </w:r>
              </w:sdtContent>
            </w:sdt>
          </w:p>
        </w:tc>
      </w:tr>
    </w:tbl>
    <w:p w14:paraId="4631395D" w14:textId="7DDFDB7F" w:rsidR="00CC3670" w:rsidRPr="00CC3670" w:rsidRDefault="00CC3670" w:rsidP="00CC3670">
      <w:pPr>
        <w:rPr>
          <w:rFonts w:ascii="Aptos" w:hAnsi="Aptos" w:cs="Aptos"/>
          <w:i/>
          <w:iCs/>
          <w:kern w:val="0"/>
          <w:lang w:val="en-GB"/>
        </w:rPr>
      </w:pPr>
      <w:r w:rsidRPr="00CC3670">
        <w:rPr>
          <w:i/>
          <w:iCs/>
          <w:lang w:val="en-GB"/>
        </w:rPr>
        <w:t xml:space="preserve">Note: </w:t>
      </w:r>
      <w:r w:rsidRPr="00CC3670">
        <w:rPr>
          <w:i/>
          <w:iCs/>
          <w:lang w:val="en-GB"/>
        </w:rPr>
        <w:t xml:space="preserve">If Assessors find the above inconsistencies during review. The credit </w:t>
      </w:r>
      <w:proofErr w:type="gramStart"/>
      <w:r w:rsidRPr="00CC3670">
        <w:rPr>
          <w:i/>
          <w:iCs/>
          <w:lang w:val="en-GB"/>
        </w:rPr>
        <w:t>will be not be</w:t>
      </w:r>
      <w:proofErr w:type="gramEnd"/>
      <w:r w:rsidRPr="00CC3670">
        <w:rPr>
          <w:i/>
          <w:iCs/>
          <w:lang w:val="en-GB"/>
        </w:rPr>
        <w:t xml:space="preserve"> reviewed and will result in Not Awarded points. At the Post Round One (or Two) Comments the project will not be able to instruct the Assessor where the information was provided if the above protocol was not followed. </w:t>
      </w:r>
    </w:p>
    <w:p w14:paraId="69727D80" w14:textId="77777777" w:rsidR="00CC3670" w:rsidRPr="00CC3670" w:rsidRDefault="00CC3670" w:rsidP="00CC3670">
      <w:pPr>
        <w:rPr>
          <w:b/>
          <w:bCs/>
          <w:i/>
          <w:iCs/>
        </w:rPr>
      </w:pPr>
      <w:r w:rsidRPr="00CC3670">
        <w:rPr>
          <w:i/>
          <w:iCs/>
          <w:lang w:val="en-GB"/>
        </w:rPr>
        <w:t xml:space="preserve">We encourage GSAP’s to follow the best practice Green Star Submissions document, available on our website </w:t>
      </w:r>
      <w:hyperlink r:id="rId11" w:history="1">
        <w:r w:rsidRPr="00CC3670">
          <w:rPr>
            <w:rStyle w:val="Hyperlink"/>
            <w:i/>
            <w:iCs/>
            <w:lang w:val="en-GB"/>
          </w:rPr>
          <w:t>here</w:t>
        </w:r>
      </w:hyperlink>
      <w:r w:rsidRPr="00CC3670">
        <w:rPr>
          <w:i/>
          <w:iCs/>
          <w:lang w:val="en-GB"/>
        </w:rPr>
        <w:t xml:space="preserve"> and watch the “</w:t>
      </w:r>
      <w:r w:rsidRPr="00CC3670">
        <w:rPr>
          <w:i/>
          <w:iCs/>
        </w:rPr>
        <w:t xml:space="preserve">How to prepare a good Green Star submission” video found </w:t>
      </w:r>
      <w:hyperlink r:id="rId12" w:history="1">
        <w:r w:rsidRPr="00CC3670">
          <w:rPr>
            <w:rStyle w:val="Hyperlink"/>
            <w:i/>
            <w:iCs/>
          </w:rPr>
          <w:t>here</w:t>
        </w:r>
      </w:hyperlink>
      <w:r w:rsidRPr="00CC3670">
        <w:rPr>
          <w:b/>
          <w:bCs/>
          <w:i/>
          <w:iCs/>
        </w:rPr>
        <w:t xml:space="preserve"> </w:t>
      </w:r>
    </w:p>
    <w:p w14:paraId="5F2BFF9A" w14:textId="77777777" w:rsidR="002B2488" w:rsidRDefault="002B2488" w:rsidP="002B2488">
      <w:pPr>
        <w:spacing w:before="120" w:after="120" w:line="240" w:lineRule="auto"/>
        <w:rPr>
          <w:rFonts w:eastAsia="Times New Roman"/>
          <w:caps/>
          <w:noProof/>
          <w:color w:val="365F91" w:themeColor="accent1" w:themeShade="BF"/>
          <w:sz w:val="36"/>
          <w:szCs w:val="32"/>
        </w:rPr>
      </w:pPr>
    </w:p>
    <w:p w14:paraId="35F9AB89" w14:textId="77777777" w:rsidR="002B2488" w:rsidRPr="002B2488" w:rsidRDefault="002B2488" w:rsidP="002B2488">
      <w:pPr>
        <w:spacing w:before="120" w:after="120" w:line="240" w:lineRule="auto"/>
        <w:rPr>
          <w:rFonts w:eastAsia="Times New Roman"/>
          <w:caps/>
          <w:noProof/>
          <w:color w:val="FFC000"/>
          <w:sz w:val="36"/>
          <w:szCs w:val="32"/>
        </w:rPr>
      </w:pPr>
      <w:r w:rsidRPr="002B2488">
        <w:rPr>
          <w:rFonts w:eastAsia="Times New Roman"/>
          <w:caps/>
          <w:noProof/>
          <w:color w:val="FFC000"/>
          <w:sz w:val="36"/>
          <w:szCs w:val="32"/>
        </w:rPr>
        <w:t>Submission presentation</w:t>
      </w:r>
    </w:p>
    <w:p w14:paraId="46367DFC" w14:textId="77777777" w:rsidR="002B2488" w:rsidRPr="00E203DB" w:rsidRDefault="002B2488" w:rsidP="002B2488">
      <w:pPr>
        <w:spacing w:before="120" w:after="120" w:line="240" w:lineRule="auto"/>
        <w:rPr>
          <w:rFonts w:eastAsia="Times New Roman"/>
          <w:caps/>
          <w:noProof/>
          <w:color w:val="365F91" w:themeColor="accent1" w:themeShade="BF"/>
        </w:rPr>
      </w:pPr>
    </w:p>
    <w:tbl>
      <w:tblPr>
        <w:tblStyle w:val="Style1"/>
        <w:tblW w:w="5000" w:type="pct"/>
        <w:tblLook w:val="04A0" w:firstRow="1" w:lastRow="0" w:firstColumn="1" w:lastColumn="0" w:noHBand="0" w:noVBand="1"/>
      </w:tblPr>
      <w:tblGrid>
        <w:gridCol w:w="7211"/>
        <w:gridCol w:w="1816"/>
      </w:tblGrid>
      <w:tr w:rsidR="002B2488" w:rsidRPr="003A2BE3" w14:paraId="26DCA78D" w14:textId="77777777" w:rsidTr="000A6056">
        <w:tc>
          <w:tcPr>
            <w:tcW w:w="3994" w:type="pct"/>
            <w:vAlign w:val="center"/>
          </w:tcPr>
          <w:p w14:paraId="338C16DF" w14:textId="713A3DBD" w:rsidR="002B2488" w:rsidRDefault="002B2488" w:rsidP="002B2488">
            <w:pPr>
              <w:spacing w:before="120" w:after="120"/>
            </w:pPr>
            <w:r>
              <w:t xml:space="preserve">The folder structure format and order </w:t>
            </w:r>
            <w:proofErr w:type="gramStart"/>
            <w:r>
              <w:t>corresponds</w:t>
            </w:r>
            <w:proofErr w:type="gramEnd"/>
            <w:r>
              <w:t xml:space="preserve"> to Green Star categories as outlined on the </w:t>
            </w:r>
            <w:r w:rsidR="0089611D">
              <w:t>NZ</w:t>
            </w:r>
            <w:r>
              <w:t>GBC</w:t>
            </w:r>
            <w:r w:rsidR="0089611D">
              <w:t xml:space="preserve"> </w:t>
            </w:r>
            <w:r>
              <w:t xml:space="preserve">website, and includes a separate folder for the General Requirements section. </w:t>
            </w:r>
          </w:p>
        </w:tc>
        <w:tc>
          <w:tcPr>
            <w:tcW w:w="1006" w:type="pct"/>
            <w:vAlign w:val="center"/>
          </w:tcPr>
          <w:sdt>
            <w:sdtPr>
              <w:rPr>
                <w:rFonts w:ascii="MS Gothic" w:eastAsia="MS Gothic" w:hAnsi="MS Gothic" w:cs="MS Gothic" w:hint="eastAsia"/>
              </w:rPr>
              <w:id w:val="-1677490943"/>
              <w14:checkbox>
                <w14:checked w14:val="0"/>
                <w14:checkedState w14:val="2612" w14:font="MS Gothic"/>
                <w14:uncheckedState w14:val="2610" w14:font="MS Gothic"/>
              </w14:checkbox>
            </w:sdtPr>
            <w:sdtEndPr/>
            <w:sdtContent>
              <w:p w14:paraId="20563930"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rsidRPr="003A2BE3" w14:paraId="1CDA1227" w14:textId="77777777" w:rsidTr="000A6056">
        <w:tc>
          <w:tcPr>
            <w:tcW w:w="3994" w:type="pct"/>
            <w:vAlign w:val="center"/>
          </w:tcPr>
          <w:p w14:paraId="7A14A024" w14:textId="6094F8AB" w:rsidR="002B2488" w:rsidRDefault="002B2488" w:rsidP="002B2488">
            <w:pPr>
              <w:spacing w:before="120" w:after="120"/>
            </w:pPr>
            <w:r w:rsidRPr="00747182">
              <w:t xml:space="preserve">Each credit submission, including the Submission Template, is </w:t>
            </w:r>
            <w:r w:rsidRPr="00AC6DAD">
              <w:t xml:space="preserve">no larger than </w:t>
            </w:r>
            <w:r w:rsidR="00B07A01" w:rsidRPr="00AC6DAD">
              <w:t>100</w:t>
            </w:r>
            <w:r w:rsidR="00B07A01">
              <w:t>MB</w:t>
            </w:r>
            <w:r w:rsidRPr="00AC6DAD">
              <w:t>.</w:t>
            </w:r>
          </w:p>
        </w:tc>
        <w:tc>
          <w:tcPr>
            <w:tcW w:w="1006" w:type="pct"/>
            <w:vAlign w:val="center"/>
          </w:tcPr>
          <w:sdt>
            <w:sdtPr>
              <w:rPr>
                <w:rFonts w:ascii="MS Gothic" w:eastAsia="MS Gothic" w:hAnsi="MS Gothic" w:cs="MS Gothic" w:hint="eastAsia"/>
              </w:rPr>
              <w:id w:val="-923027730"/>
              <w14:checkbox>
                <w14:checked w14:val="0"/>
                <w14:checkedState w14:val="2612" w14:font="MS Gothic"/>
                <w14:uncheckedState w14:val="2610" w14:font="MS Gothic"/>
              </w14:checkbox>
            </w:sdtPr>
            <w:sdtEndPr/>
            <w:sdtContent>
              <w:p w14:paraId="04506FB4"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rsidRPr="003A2BE3" w14:paraId="270B1C7D" w14:textId="77777777" w:rsidTr="000A6056">
        <w:tc>
          <w:tcPr>
            <w:tcW w:w="3994" w:type="pct"/>
            <w:vAlign w:val="center"/>
          </w:tcPr>
          <w:p w14:paraId="74F719C3" w14:textId="77777777" w:rsidR="002B2488" w:rsidRDefault="002B2488" w:rsidP="002B2488">
            <w:pPr>
              <w:spacing w:before="120" w:after="120"/>
            </w:pPr>
            <w:r w:rsidRPr="00A91D54">
              <w:rPr>
                <w:szCs w:val="20"/>
              </w:rPr>
              <w:t>Documents have been saved for digital on-screen use only and not for printing in high resolution, with options to compress images enabled</w:t>
            </w:r>
            <w:r w:rsidRPr="00A91D54">
              <w:rPr>
                <w:szCs w:val="20"/>
                <w:lang w:val="en-US" w:eastAsia="en-AU"/>
              </w:rPr>
              <w:t>.</w:t>
            </w:r>
          </w:p>
        </w:tc>
        <w:tc>
          <w:tcPr>
            <w:tcW w:w="1006" w:type="pct"/>
            <w:vAlign w:val="center"/>
          </w:tcPr>
          <w:sdt>
            <w:sdtPr>
              <w:rPr>
                <w:rFonts w:ascii="MS Gothic" w:eastAsia="MS Gothic" w:hAnsi="MS Gothic" w:cs="MS Gothic" w:hint="eastAsia"/>
              </w:rPr>
              <w:id w:val="1025673282"/>
              <w14:checkbox>
                <w14:checked w14:val="0"/>
                <w14:checkedState w14:val="2612" w14:font="MS Gothic"/>
                <w14:uncheckedState w14:val="2610" w14:font="MS Gothic"/>
              </w14:checkbox>
            </w:sdtPr>
            <w:sdtEndPr/>
            <w:sdtContent>
              <w:p w14:paraId="46A44580" w14:textId="052E1145" w:rsidR="002B2488" w:rsidRPr="003A2BE3" w:rsidRDefault="000062FB" w:rsidP="002B2488">
                <w:pPr>
                  <w:spacing w:before="120" w:after="120"/>
                  <w:jc w:val="center"/>
                </w:pPr>
                <w:r>
                  <w:rPr>
                    <w:rFonts w:ascii="MS Gothic" w:eastAsia="MS Gothic" w:hAnsi="MS Gothic" w:cs="MS Gothic" w:hint="eastAsia"/>
                  </w:rPr>
                  <w:t>☐</w:t>
                </w:r>
              </w:p>
            </w:sdtContent>
          </w:sdt>
        </w:tc>
      </w:tr>
      <w:tr w:rsidR="002B2488" w:rsidRPr="003A2BE3" w14:paraId="466ADAE4" w14:textId="77777777" w:rsidTr="000A6056">
        <w:tc>
          <w:tcPr>
            <w:tcW w:w="3994" w:type="pct"/>
            <w:vAlign w:val="center"/>
          </w:tcPr>
          <w:p w14:paraId="7050AAD8" w14:textId="77777777" w:rsidR="002B2488" w:rsidRDefault="002B2488" w:rsidP="002B2488">
            <w:pPr>
              <w:spacing w:before="120" w:after="120"/>
            </w:pPr>
            <w:r w:rsidRPr="00A91D54">
              <w:rPr>
                <w:szCs w:val="20"/>
              </w:rPr>
              <w:t>All documents have been orientated in the same direction and no blank pages have been included</w:t>
            </w:r>
            <w:r w:rsidRPr="00A91D54">
              <w:rPr>
                <w:szCs w:val="20"/>
                <w:lang w:val="en-US" w:eastAsia="en-AU"/>
              </w:rPr>
              <w:t xml:space="preserve"> in the submission.</w:t>
            </w:r>
          </w:p>
        </w:tc>
        <w:tc>
          <w:tcPr>
            <w:tcW w:w="1006" w:type="pct"/>
            <w:vAlign w:val="center"/>
          </w:tcPr>
          <w:sdt>
            <w:sdtPr>
              <w:rPr>
                <w:rFonts w:ascii="MS Gothic" w:eastAsia="MS Gothic" w:hAnsi="MS Gothic" w:cs="MS Gothic" w:hint="eastAsia"/>
              </w:rPr>
              <w:id w:val="-1484081195"/>
              <w14:checkbox>
                <w14:checked w14:val="0"/>
                <w14:checkedState w14:val="2612" w14:font="MS Gothic"/>
                <w14:uncheckedState w14:val="2610" w14:font="MS Gothic"/>
              </w14:checkbox>
            </w:sdtPr>
            <w:sdtEndPr/>
            <w:sdtContent>
              <w:p w14:paraId="61B70C97"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rsidRPr="003A2BE3" w14:paraId="3366086F" w14:textId="77777777" w:rsidTr="000A6056">
        <w:tc>
          <w:tcPr>
            <w:tcW w:w="3994" w:type="pct"/>
            <w:vAlign w:val="center"/>
          </w:tcPr>
          <w:p w14:paraId="0C5C3519" w14:textId="77777777" w:rsidR="002B2488" w:rsidRDefault="002B2488" w:rsidP="002B2488">
            <w:pPr>
              <w:spacing w:before="120" w:after="120"/>
            </w:pPr>
            <w:r w:rsidRPr="00246DDB">
              <w:rPr>
                <w:szCs w:val="20"/>
              </w:rPr>
              <w:t xml:space="preserve">All documents must be </w:t>
            </w:r>
            <w:r>
              <w:rPr>
                <w:szCs w:val="20"/>
              </w:rPr>
              <w:t>bookmarked</w:t>
            </w:r>
            <w:r w:rsidRPr="00246DDB">
              <w:rPr>
                <w:szCs w:val="20"/>
              </w:rPr>
              <w:t xml:space="preserve"> to facilitate navigation or have page numbers</w:t>
            </w:r>
            <w:r w:rsidRPr="00246DDB">
              <w:rPr>
                <w:szCs w:val="20"/>
                <w:lang w:val="en-US" w:eastAsia="en-AU"/>
              </w:rPr>
              <w:t>.</w:t>
            </w:r>
          </w:p>
        </w:tc>
        <w:tc>
          <w:tcPr>
            <w:tcW w:w="1006" w:type="pct"/>
            <w:vAlign w:val="center"/>
          </w:tcPr>
          <w:sdt>
            <w:sdtPr>
              <w:rPr>
                <w:rFonts w:ascii="MS Gothic" w:eastAsia="MS Gothic" w:hAnsi="MS Gothic" w:cs="MS Gothic" w:hint="eastAsia"/>
              </w:rPr>
              <w:id w:val="-959177978"/>
              <w14:checkbox>
                <w14:checked w14:val="0"/>
                <w14:checkedState w14:val="2612" w14:font="MS Gothic"/>
                <w14:uncheckedState w14:val="2610" w14:font="MS Gothic"/>
              </w14:checkbox>
            </w:sdtPr>
            <w:sdtEndPr/>
            <w:sdtContent>
              <w:p w14:paraId="486DB282"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bl>
    <w:p w14:paraId="6C5E50AE" w14:textId="77777777" w:rsidR="002B2488" w:rsidRDefault="002B2488" w:rsidP="002B2488">
      <w:pPr>
        <w:spacing w:before="120" w:after="120" w:line="240" w:lineRule="auto"/>
        <w:rPr>
          <w:rFonts w:eastAsia="Times New Roman"/>
          <w:caps/>
          <w:noProof/>
          <w:color w:val="365F91" w:themeColor="accent1" w:themeShade="BF"/>
          <w:sz w:val="36"/>
          <w:szCs w:val="32"/>
        </w:rPr>
      </w:pPr>
    </w:p>
    <w:p w14:paraId="794A128D" w14:textId="77777777" w:rsidR="002B2488" w:rsidRPr="002B2488" w:rsidRDefault="002B2488" w:rsidP="002B2488">
      <w:pPr>
        <w:spacing w:before="120" w:after="120" w:line="240" w:lineRule="auto"/>
        <w:rPr>
          <w:rFonts w:eastAsia="Times New Roman"/>
          <w:caps/>
          <w:noProof/>
          <w:color w:val="FFC000"/>
          <w:sz w:val="36"/>
          <w:szCs w:val="32"/>
        </w:rPr>
      </w:pPr>
      <w:r w:rsidRPr="002B2488">
        <w:rPr>
          <w:rFonts w:eastAsia="Times New Roman"/>
          <w:caps/>
          <w:noProof/>
          <w:color w:val="FFC000"/>
          <w:sz w:val="36"/>
          <w:szCs w:val="32"/>
        </w:rPr>
        <w:t>Submission delivery</w:t>
      </w:r>
    </w:p>
    <w:p w14:paraId="29B6A86E" w14:textId="77777777" w:rsidR="002B2488" w:rsidRPr="00E203DB" w:rsidRDefault="002B2488" w:rsidP="002B2488">
      <w:pPr>
        <w:spacing w:before="120" w:after="120" w:line="240" w:lineRule="auto"/>
        <w:rPr>
          <w:rFonts w:eastAsia="Times New Roman"/>
          <w:caps/>
          <w:noProof/>
          <w:color w:val="365F91" w:themeColor="accent1" w:themeShade="BF"/>
        </w:rPr>
      </w:pPr>
    </w:p>
    <w:tbl>
      <w:tblPr>
        <w:tblStyle w:val="Style1"/>
        <w:tblW w:w="5000" w:type="pct"/>
        <w:tblLook w:val="04A0" w:firstRow="1" w:lastRow="0" w:firstColumn="1" w:lastColumn="0" w:noHBand="0" w:noVBand="1"/>
      </w:tblPr>
      <w:tblGrid>
        <w:gridCol w:w="7211"/>
        <w:gridCol w:w="1816"/>
      </w:tblGrid>
      <w:tr w:rsidR="002B2488" w:rsidRPr="003A2BE3" w14:paraId="2DDC9E83" w14:textId="77777777" w:rsidTr="000A6056">
        <w:tc>
          <w:tcPr>
            <w:tcW w:w="3994" w:type="pct"/>
            <w:vAlign w:val="center"/>
          </w:tcPr>
          <w:p w14:paraId="5F684B84" w14:textId="77777777" w:rsidR="002B2488" w:rsidRDefault="002B2488" w:rsidP="002B2488">
            <w:pPr>
              <w:spacing w:before="120" w:after="120"/>
            </w:pPr>
            <w:r>
              <w:t>All folders containing all relevant Submission Templates and supporting documentation have been uploaded online.</w:t>
            </w:r>
            <w:r w:rsidRPr="001358A8">
              <w:t xml:space="preserve"> </w:t>
            </w:r>
          </w:p>
        </w:tc>
        <w:tc>
          <w:tcPr>
            <w:tcW w:w="1006" w:type="pct"/>
            <w:vAlign w:val="center"/>
          </w:tcPr>
          <w:sdt>
            <w:sdtPr>
              <w:rPr>
                <w:rFonts w:ascii="MS Gothic" w:eastAsia="MS Gothic" w:hAnsi="MS Gothic" w:cs="MS Gothic" w:hint="eastAsia"/>
              </w:rPr>
              <w:id w:val="273528371"/>
              <w14:checkbox>
                <w14:checked w14:val="0"/>
                <w14:checkedState w14:val="2612" w14:font="MS Gothic"/>
                <w14:uncheckedState w14:val="2610" w14:font="MS Gothic"/>
              </w14:checkbox>
            </w:sdtPr>
            <w:sdtEndPr/>
            <w:sdtContent>
              <w:p w14:paraId="3F25F2B3"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bl>
    <w:p w14:paraId="03B9C722" w14:textId="77777777" w:rsidR="002B2488" w:rsidRPr="004A3532" w:rsidRDefault="002B2488" w:rsidP="002B2488">
      <w:pPr>
        <w:spacing w:before="120" w:after="120" w:line="240" w:lineRule="auto"/>
        <w:rPr>
          <w:rFonts w:eastAsia="Times New Roman"/>
          <w:caps/>
          <w:noProof/>
          <w:color w:val="365F91" w:themeColor="accent1" w:themeShade="BF"/>
          <w:sz w:val="36"/>
          <w:szCs w:val="32"/>
        </w:rPr>
      </w:pPr>
    </w:p>
    <w:p w14:paraId="09191808" w14:textId="77777777" w:rsidR="002B2488" w:rsidRPr="001C55B2" w:rsidRDefault="002B2488" w:rsidP="002B2488">
      <w:pPr>
        <w:pStyle w:val="Heading2"/>
        <w:spacing w:before="120" w:after="120"/>
      </w:pPr>
      <w:r w:rsidRPr="001C55B2">
        <w:t>DECLARATION</w:t>
      </w:r>
    </w:p>
    <w:p w14:paraId="22BB929F" w14:textId="77777777" w:rsidR="002B2488" w:rsidRDefault="002B2488" w:rsidP="002B2488">
      <w:pPr>
        <w:spacing w:before="120" w:after="120"/>
        <w:rPr>
          <w:rFonts w:eastAsiaTheme="majorEastAsia"/>
        </w:rPr>
      </w:pPr>
      <w:r>
        <w:rPr>
          <w:rFonts w:eastAsiaTheme="majorEastAsia"/>
        </w:rPr>
        <w:t>I, the project contact, confirm that the information provided in this document is truthful and accurate at the time of completion. I confirm that:</w:t>
      </w:r>
    </w:p>
    <w:p w14:paraId="10F49B95" w14:textId="4D54B0C4" w:rsidR="002B2488" w:rsidRPr="00FC7FEF" w:rsidRDefault="002B2488" w:rsidP="002B2488">
      <w:pPr>
        <w:pStyle w:val="ListParagraph"/>
        <w:numPr>
          <w:ilvl w:val="0"/>
          <w:numId w:val="36"/>
        </w:numPr>
        <w:spacing w:before="120" w:after="120" w:line="276" w:lineRule="auto"/>
        <w:rPr>
          <w:rFonts w:eastAsiaTheme="majorEastAsia"/>
        </w:rPr>
      </w:pPr>
      <w:r w:rsidRPr="00FC7FEF">
        <w:rPr>
          <w:rFonts w:eastAsiaTheme="majorEastAsia"/>
        </w:rPr>
        <w:lastRenderedPageBreak/>
        <w:t xml:space="preserve">I have reviewed this checklist, to ensure that it aligns with the submission provided to the </w:t>
      </w:r>
      <w:r w:rsidR="0089611D">
        <w:rPr>
          <w:rFonts w:eastAsiaTheme="majorEastAsia"/>
        </w:rPr>
        <w:t>NZ</w:t>
      </w:r>
      <w:r w:rsidRPr="00FC7FEF">
        <w:rPr>
          <w:rFonts w:eastAsiaTheme="majorEastAsia"/>
        </w:rPr>
        <w:t>GBC</w:t>
      </w:r>
      <w:r>
        <w:rPr>
          <w:rFonts w:eastAsiaTheme="majorEastAsia"/>
        </w:rPr>
        <w:t xml:space="preserve"> for assessment</w:t>
      </w:r>
      <w:r w:rsidRPr="00FC7FEF">
        <w:rPr>
          <w:rFonts w:eastAsiaTheme="majorEastAsia"/>
        </w:rPr>
        <w:t xml:space="preserve">. </w:t>
      </w:r>
    </w:p>
    <w:p w14:paraId="130150FD" w14:textId="77777777" w:rsidR="002B2488" w:rsidRPr="00FC7FEF" w:rsidRDefault="002B2488" w:rsidP="002B2488">
      <w:pPr>
        <w:pStyle w:val="ListParagraph"/>
        <w:numPr>
          <w:ilvl w:val="0"/>
          <w:numId w:val="36"/>
        </w:numPr>
        <w:spacing w:before="120" w:after="120" w:line="276" w:lineRule="auto"/>
        <w:rPr>
          <w:rFonts w:eastAsiaTheme="majorEastAsia"/>
        </w:rPr>
      </w:pPr>
      <w:r w:rsidRPr="00FC7FEF">
        <w:rPr>
          <w:rFonts w:eastAsiaTheme="majorEastAsia"/>
        </w:rPr>
        <w:t xml:space="preserve">I understand that the Certified Assessor(s) reserve the right </w:t>
      </w:r>
      <w:r>
        <w:rPr>
          <w:rFonts w:eastAsiaTheme="majorEastAsia"/>
        </w:rPr>
        <w:t>to not</w:t>
      </w:r>
      <w:r w:rsidRPr="00FC7FEF">
        <w:rPr>
          <w:rFonts w:eastAsiaTheme="majorEastAsia"/>
        </w:rPr>
        <w:t xml:space="preserve"> assess a submission that is not </w:t>
      </w:r>
      <w:r>
        <w:rPr>
          <w:rFonts w:eastAsiaTheme="majorEastAsia"/>
        </w:rPr>
        <w:t xml:space="preserve">done </w:t>
      </w:r>
      <w:r w:rsidRPr="00FC7FEF">
        <w:rPr>
          <w:rFonts w:eastAsiaTheme="majorEastAsia"/>
        </w:rPr>
        <w:t>in accordance with the Submission Templates and this Checklist.</w:t>
      </w:r>
    </w:p>
    <w:p w14:paraId="348CB3AE" w14:textId="77777777" w:rsidR="002B2488" w:rsidRPr="00FC7FEF" w:rsidRDefault="002B2488" w:rsidP="002B2488">
      <w:pPr>
        <w:pStyle w:val="ListParagraph"/>
        <w:numPr>
          <w:ilvl w:val="0"/>
          <w:numId w:val="36"/>
        </w:numPr>
        <w:spacing w:before="120" w:after="120" w:line="276" w:lineRule="auto"/>
        <w:rPr>
          <w:rFonts w:eastAsiaTheme="majorEastAsia"/>
        </w:rPr>
      </w:pPr>
      <w:r w:rsidRPr="00FC7FEF">
        <w:rPr>
          <w:rFonts w:eastAsiaTheme="majorEastAsia"/>
        </w:rPr>
        <w:t>I take complete responsibility for the accuracy and</w:t>
      </w:r>
      <w:r>
        <w:rPr>
          <w:rFonts w:eastAsiaTheme="majorEastAsia"/>
        </w:rPr>
        <w:t xml:space="preserve"> completeness of the submission for assessment.</w:t>
      </w:r>
    </w:p>
    <w:p w14:paraId="14D5F5C7" w14:textId="77777777" w:rsidR="002B2488" w:rsidRDefault="002B2488" w:rsidP="002B2488">
      <w:pPr>
        <w:spacing w:before="120" w:after="120"/>
        <w:rPr>
          <w:rFonts w:cstheme="minorHAnsi"/>
        </w:rPr>
      </w:pPr>
      <w:r>
        <w:rPr>
          <w:rFonts w:cstheme="minorHAnsi"/>
        </w:rPr>
        <w:t>Provide author d</w:t>
      </w:r>
      <w:r w:rsidRPr="008B4275">
        <w:rPr>
          <w:rFonts w:cstheme="minorHAnsi"/>
        </w:rPr>
        <w:t>etails</w:t>
      </w:r>
      <w:r>
        <w:rPr>
          <w:rFonts w:cstheme="minorHAnsi"/>
        </w:rPr>
        <w:t>, including name, position and email address</w:t>
      </w:r>
      <w:r w:rsidRPr="008B4275">
        <w:rPr>
          <w:rFonts w:cstheme="minorHAnsi"/>
        </w:rPr>
        <w:t xml:space="preserve">: </w:t>
      </w:r>
    </w:p>
    <w:p w14:paraId="6F42856B" w14:textId="77777777" w:rsidR="002B2488" w:rsidRDefault="002B2488" w:rsidP="002B2488">
      <w:pPr>
        <w:pBdr>
          <w:top w:val="single" w:sz="4" w:space="1" w:color="auto"/>
          <w:left w:val="single" w:sz="4" w:space="4" w:color="auto"/>
          <w:bottom w:val="single" w:sz="4" w:space="1" w:color="auto"/>
          <w:right w:val="single" w:sz="4" w:space="4" w:color="auto"/>
        </w:pBdr>
        <w:shd w:val="clear" w:color="auto" w:fill="DBE5F1" w:themeFill="accent1" w:themeFillTint="33"/>
        <w:spacing w:before="120" w:after="120"/>
        <w:rPr>
          <w:color w:val="8064A2" w:themeColor="accent4"/>
          <w:szCs w:val="20"/>
        </w:rPr>
      </w:pPr>
    </w:p>
    <w:p w14:paraId="66054790" w14:textId="77777777" w:rsidR="002B2488" w:rsidRDefault="002B2488" w:rsidP="002B2488">
      <w:pPr>
        <w:pBdr>
          <w:top w:val="single" w:sz="4" w:space="1" w:color="auto"/>
          <w:left w:val="single" w:sz="4" w:space="4" w:color="auto"/>
          <w:bottom w:val="single" w:sz="4" w:space="1" w:color="auto"/>
          <w:right w:val="single" w:sz="4" w:space="4" w:color="auto"/>
        </w:pBdr>
        <w:shd w:val="clear" w:color="auto" w:fill="DBE5F1" w:themeFill="accent1" w:themeFillTint="33"/>
        <w:spacing w:before="120" w:after="120"/>
        <w:rPr>
          <w:rFonts w:cstheme="minorHAnsi"/>
        </w:rPr>
      </w:pPr>
    </w:p>
    <w:p w14:paraId="73975C84" w14:textId="77777777" w:rsidR="002B2488" w:rsidRPr="008B4275" w:rsidRDefault="002B2488" w:rsidP="002B2488">
      <w:pPr>
        <w:pBdr>
          <w:top w:val="single" w:sz="4" w:space="1" w:color="auto"/>
          <w:left w:val="single" w:sz="4" w:space="4" w:color="auto"/>
          <w:bottom w:val="single" w:sz="4" w:space="1" w:color="auto"/>
          <w:right w:val="single" w:sz="4" w:space="4" w:color="auto"/>
        </w:pBdr>
        <w:shd w:val="clear" w:color="auto" w:fill="DBE5F1" w:themeFill="accent1" w:themeFillTint="33"/>
        <w:spacing w:before="120" w:after="120"/>
        <w:rPr>
          <w:rFonts w:cstheme="minorHAnsi"/>
        </w:rPr>
      </w:pPr>
    </w:p>
    <w:sdt>
      <w:sdtPr>
        <w:rPr>
          <w:rFonts w:cstheme="minorHAnsi"/>
        </w:rPr>
        <w:id w:val="682561195"/>
        <w:date>
          <w:dateFormat w:val="d/MM/yyyy"/>
          <w:lid w:val="en-AU"/>
          <w:storeMappedDataAs w:val="dateTime"/>
          <w:calendar w:val="gregorian"/>
        </w:date>
      </w:sdtPr>
      <w:sdtEndPr/>
      <w:sdtContent>
        <w:p w14:paraId="10C521CD" w14:textId="77777777" w:rsidR="002B2488" w:rsidRDefault="002B2488" w:rsidP="002B2488">
          <w:pPr>
            <w:pStyle w:val="Bluetext"/>
            <w:tabs>
              <w:tab w:val="left" w:pos="1120"/>
            </w:tabs>
            <w:spacing w:before="120" w:after="120"/>
            <w:rPr>
              <w:rFonts w:cstheme="minorHAnsi"/>
            </w:rPr>
          </w:pPr>
          <w:r w:rsidRPr="00536BB3">
            <w:rPr>
              <w:rFonts w:cstheme="minorHAnsi"/>
            </w:rPr>
            <w:t>[Date]</w:t>
          </w:r>
          <w:r>
            <w:rPr>
              <w:rFonts w:cstheme="minorHAnsi"/>
            </w:rPr>
            <w:tab/>
          </w:r>
        </w:p>
      </w:sdtContent>
    </w:sdt>
    <w:p w14:paraId="75AE7409" w14:textId="77777777" w:rsidR="002B2488" w:rsidRDefault="002B2488" w:rsidP="002B2488">
      <w:pPr>
        <w:pStyle w:val="DateIssue"/>
        <w:spacing w:before="120" w:after="120"/>
        <w:rPr>
          <w:rFonts w:eastAsiaTheme="majorEastAsia"/>
        </w:rPr>
      </w:pPr>
    </w:p>
    <w:p w14:paraId="40A670CF" w14:textId="77777777" w:rsidR="002B2488" w:rsidRPr="00AC6DAD" w:rsidRDefault="002B2488" w:rsidP="002B2488">
      <w:pPr>
        <w:spacing w:before="120" w:after="120"/>
        <w:rPr>
          <w:b/>
        </w:rPr>
      </w:pPr>
      <w:r w:rsidRPr="00AC6DAD">
        <w:rPr>
          <w:b/>
          <w:lang w:val="en-US"/>
        </w:rPr>
        <w:t>DISCLAIMER:</w:t>
      </w:r>
    </w:p>
    <w:p w14:paraId="4C4292A2" w14:textId="77777777" w:rsidR="002B2488" w:rsidRDefault="002B2488" w:rsidP="002B2488">
      <w:pPr>
        <w:spacing w:before="120" w:after="120"/>
        <w:rPr>
          <w:b/>
          <w:lang w:val="en-US"/>
        </w:rPr>
      </w:pPr>
      <w:r w:rsidRPr="00AC6DAD">
        <w:rPr>
          <w:b/>
          <w:lang w:val="en-US"/>
        </w:rPr>
        <w:t xml:space="preserve">A completed version of this checklist must be included within the General </w:t>
      </w:r>
      <w:r>
        <w:rPr>
          <w:b/>
          <w:lang w:val="en-US"/>
        </w:rPr>
        <w:t>Requirements s</w:t>
      </w:r>
      <w:r w:rsidRPr="00AC6DAD">
        <w:rPr>
          <w:b/>
          <w:lang w:val="en-US"/>
        </w:rPr>
        <w:t>ection of the Green Star submission.</w:t>
      </w:r>
    </w:p>
    <w:p w14:paraId="31003E19" w14:textId="77777777" w:rsidR="002B2488" w:rsidRPr="00AC6DAD" w:rsidRDefault="002B2488" w:rsidP="002B2488">
      <w:pPr>
        <w:spacing w:before="120" w:after="120"/>
        <w:rPr>
          <w:rStyle w:val="Strong"/>
          <w:bCs w:val="0"/>
          <w:lang w:val="en-US"/>
        </w:rPr>
      </w:pPr>
      <w:r w:rsidRPr="00AC6DAD">
        <w:rPr>
          <w:b/>
          <w:lang w:val="en-US"/>
        </w:rPr>
        <w:t xml:space="preserve">This checklist has been developed for project teams to use when compiling the submission documentation for assessment. </w:t>
      </w:r>
    </w:p>
    <w:p w14:paraId="715B1879" w14:textId="03AF13D1" w:rsidR="002B2488" w:rsidRPr="000062FB" w:rsidRDefault="002B2488" w:rsidP="002B2488">
      <w:pPr>
        <w:spacing w:before="120" w:after="120"/>
        <w:rPr>
          <w:bCs/>
          <w:lang w:val="en-US"/>
        </w:rPr>
      </w:pPr>
      <w:r w:rsidRPr="000062FB">
        <w:rPr>
          <w:bCs/>
          <w:lang w:val="en-US"/>
        </w:rPr>
        <w:t xml:space="preserve">The accuracy and completeness of the submission is entirely the responsibility of the project team. The </w:t>
      </w:r>
      <w:r w:rsidR="0089611D" w:rsidRPr="000062FB">
        <w:rPr>
          <w:bCs/>
          <w:lang w:val="en-US"/>
        </w:rPr>
        <w:t>NZ</w:t>
      </w:r>
      <w:r w:rsidRPr="000062FB">
        <w:rPr>
          <w:bCs/>
          <w:lang w:val="en-US"/>
        </w:rPr>
        <w:t xml:space="preserve">GBC will not be held accountable for incorrect or incomplete submissions sent to the </w:t>
      </w:r>
      <w:r w:rsidR="0089611D" w:rsidRPr="000062FB">
        <w:rPr>
          <w:bCs/>
          <w:lang w:val="en-US"/>
        </w:rPr>
        <w:t>NZ</w:t>
      </w:r>
      <w:r w:rsidRPr="000062FB">
        <w:rPr>
          <w:bCs/>
          <w:lang w:val="en-US"/>
        </w:rPr>
        <w:t xml:space="preserve">GBC and scheduled for assessment. </w:t>
      </w:r>
    </w:p>
    <w:p w14:paraId="4EC6E087" w14:textId="77777777" w:rsidR="002B2488" w:rsidRPr="00AC6DAD" w:rsidRDefault="002B2488" w:rsidP="002B2488">
      <w:pPr>
        <w:spacing w:before="120" w:after="120"/>
        <w:rPr>
          <w:b/>
          <w:szCs w:val="20"/>
        </w:rPr>
      </w:pPr>
    </w:p>
    <w:p w14:paraId="3EA07D93" w14:textId="77777777" w:rsidR="002B2488" w:rsidRDefault="002B2488" w:rsidP="002B2488">
      <w:pPr>
        <w:pStyle w:val="DateIssue"/>
        <w:spacing w:before="120" w:after="120"/>
      </w:pPr>
      <w:r w:rsidDel="002E1323">
        <w:rPr>
          <w:rFonts w:eastAsiaTheme="majorEastAsia"/>
        </w:rPr>
        <w:t xml:space="preserve"> </w:t>
      </w:r>
      <w:r w:rsidRPr="0035552E">
        <w:t xml:space="preserve">––– </w:t>
      </w:r>
      <w:r w:rsidRPr="00D520E6">
        <w:rPr>
          <w:rStyle w:val="Strong"/>
        </w:rPr>
        <w:t>Report end</w:t>
      </w:r>
      <w:r w:rsidRPr="0035552E">
        <w:t xml:space="preserve"> –––</w:t>
      </w:r>
    </w:p>
    <w:p w14:paraId="2DFE44C6" w14:textId="77777777" w:rsidR="00D144BE" w:rsidRDefault="00D144BE" w:rsidP="002B2488">
      <w:pPr>
        <w:pStyle w:val="DateIssue"/>
        <w:spacing w:before="120" w:after="120"/>
      </w:pPr>
      <w:bookmarkStart w:id="0" w:name="h.fwvpjw869anz"/>
      <w:bookmarkEnd w:id="0"/>
    </w:p>
    <w:sectPr w:rsidR="00D144BE" w:rsidSect="009173CC">
      <w:headerReference w:type="default" r:id="rId13"/>
      <w:footerReference w:type="default" r:id="rId14"/>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F2979B" w14:textId="77777777" w:rsidR="006300A1" w:rsidRDefault="006300A1" w:rsidP="00FA7CA4">
      <w:pPr>
        <w:spacing w:after="0" w:line="240" w:lineRule="auto"/>
      </w:pPr>
      <w:r>
        <w:separator/>
      </w:r>
    </w:p>
  </w:endnote>
  <w:endnote w:type="continuationSeparator" w:id="0">
    <w:p w14:paraId="3B3EE04E" w14:textId="77777777" w:rsidR="006300A1" w:rsidRDefault="006300A1" w:rsidP="00FA7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C1D0B" w14:textId="6C63DC42" w:rsidR="00FA7CA4" w:rsidRDefault="00003FA1" w:rsidP="000062FB">
    <w:pPr>
      <w:pStyle w:val="Footer"/>
      <w:tabs>
        <w:tab w:val="clear" w:pos="9026"/>
        <w:tab w:val="left" w:pos="4965"/>
      </w:tabs>
    </w:pPr>
    <w:r w:rsidRPr="0008778E">
      <w:rPr>
        <w:noProof/>
      </w:rPr>
      <w:drawing>
        <wp:anchor distT="0" distB="0" distL="114300" distR="114300" simplePos="0" relativeHeight="251659264" behindDoc="0" locked="0" layoutInCell="1" allowOverlap="1" wp14:anchorId="77EC9F25" wp14:editId="336D77F7">
          <wp:simplePos x="0" y="0"/>
          <wp:positionH relativeFrom="margin">
            <wp:align>left</wp:align>
          </wp:positionH>
          <wp:positionV relativeFrom="paragraph">
            <wp:posOffset>9525</wp:posOffset>
          </wp:positionV>
          <wp:extent cx="1487805" cy="270510"/>
          <wp:effectExtent l="0" t="0" r="0" b="0"/>
          <wp:wrapSquare wrapText="bothSides"/>
          <wp:docPr id="43" name="Picture 4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Logo&#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7805" cy="270510"/>
                  </a:xfrm>
                  <a:prstGeom prst="rect">
                    <a:avLst/>
                  </a:prstGeom>
                  <a:noFill/>
                </pic:spPr>
              </pic:pic>
            </a:graphicData>
          </a:graphic>
        </wp:anchor>
      </w:drawing>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B925D" w14:textId="77777777" w:rsidR="006300A1" w:rsidRDefault="006300A1" w:rsidP="00FA7CA4">
      <w:pPr>
        <w:spacing w:after="0" w:line="240" w:lineRule="auto"/>
      </w:pPr>
      <w:r>
        <w:separator/>
      </w:r>
    </w:p>
  </w:footnote>
  <w:footnote w:type="continuationSeparator" w:id="0">
    <w:p w14:paraId="26CE1DE0" w14:textId="77777777" w:rsidR="006300A1" w:rsidRDefault="006300A1" w:rsidP="00FA7C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A163F" w14:textId="7DDF4155" w:rsidR="00E16407" w:rsidRPr="00DE0629" w:rsidRDefault="00E16407" w:rsidP="00E16407">
    <w:pPr>
      <w:pStyle w:val="Header"/>
      <w:pBdr>
        <w:bottom w:val="single" w:sz="4" w:space="1" w:color="auto"/>
      </w:pBdr>
      <w:tabs>
        <w:tab w:val="clear" w:pos="9026"/>
        <w:tab w:val="left" w:pos="5103"/>
        <w:tab w:val="right" w:pos="9639"/>
      </w:tabs>
      <w:ind w:right="-612" w:hanging="567"/>
      <w:rPr>
        <w:sz w:val="16"/>
        <w:szCs w:val="16"/>
        <w:lang w:val="en-US"/>
      </w:rPr>
    </w:pPr>
    <w:r w:rsidRPr="00DE0629">
      <w:rPr>
        <w:sz w:val="16"/>
        <w:szCs w:val="16"/>
        <w:lang w:val="en-US"/>
      </w:rPr>
      <w:t xml:space="preserve">Green Star – </w:t>
    </w:r>
    <w:r w:rsidR="002337F4">
      <w:rPr>
        <w:sz w:val="16"/>
        <w:szCs w:val="16"/>
        <w:lang w:val="en-US"/>
      </w:rPr>
      <w:t>Interiors</w:t>
    </w:r>
    <w:r w:rsidR="0089611D">
      <w:rPr>
        <w:sz w:val="16"/>
        <w:szCs w:val="16"/>
        <w:lang w:val="en-US"/>
      </w:rPr>
      <w:t xml:space="preserve"> NZ v1.</w:t>
    </w:r>
    <w:r w:rsidR="00951507">
      <w:rPr>
        <w:sz w:val="16"/>
        <w:szCs w:val="16"/>
        <w:lang w:val="en-US"/>
      </w:rPr>
      <w:t>1</w:t>
    </w:r>
    <w:r>
      <w:rPr>
        <w:sz w:val="16"/>
        <w:szCs w:val="16"/>
        <w:lang w:val="en-US"/>
      </w:rPr>
      <w:tab/>
    </w:r>
    <w:r>
      <w:rPr>
        <w:sz w:val="16"/>
        <w:szCs w:val="16"/>
        <w:lang w:val="en-US"/>
      </w:rPr>
      <w:tab/>
    </w:r>
    <w:r>
      <w:rPr>
        <w:sz w:val="16"/>
        <w:szCs w:val="16"/>
        <w:lang w:val="en-US"/>
      </w:rPr>
      <w:tab/>
      <w:t xml:space="preserve">Submission Template </w:t>
    </w:r>
    <w:r w:rsidR="0089611D">
      <w:rPr>
        <w:sz w:val="16"/>
        <w:szCs w:val="16"/>
        <w:lang w:val="en-US"/>
      </w:rPr>
      <w:t>NZ v1.</w:t>
    </w:r>
    <w:r w:rsidR="00951507">
      <w:rPr>
        <w:sz w:val="16"/>
        <w:szCs w:val="16"/>
        <w:lang w:val="en-US"/>
      </w:rPr>
      <w:t>1</w:t>
    </w:r>
  </w:p>
  <w:p w14:paraId="539436D1" w14:textId="77777777" w:rsidR="00FA7CA4" w:rsidRDefault="00FA7C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4FB32EF"/>
    <w:multiLevelType w:val="hybridMultilevel"/>
    <w:tmpl w:val="B3F0AF12"/>
    <w:lvl w:ilvl="0" w:tplc="CCA0A642">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B84667"/>
    <w:multiLevelType w:val="multilevel"/>
    <w:tmpl w:val="00000001"/>
    <w:numStyleLink w:val="Bullets"/>
  </w:abstractNum>
  <w:abstractNum w:abstractNumId="18" w15:restartNumberingAfterBreak="0">
    <w:nsid w:val="10F94584"/>
    <w:multiLevelType w:val="multilevel"/>
    <w:tmpl w:val="00000001"/>
    <w:numStyleLink w:val="Bullets"/>
  </w:abstractNum>
  <w:abstractNum w:abstractNumId="19" w15:restartNumberingAfterBreak="0">
    <w:nsid w:val="1AD62996"/>
    <w:multiLevelType w:val="multilevel"/>
    <w:tmpl w:val="00000001"/>
    <w:numStyleLink w:val="Bullets"/>
  </w:abstractNum>
  <w:abstractNum w:abstractNumId="20" w15:restartNumberingAfterBreak="0">
    <w:nsid w:val="1EEE54C1"/>
    <w:multiLevelType w:val="hybridMultilevel"/>
    <w:tmpl w:val="6F2A25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F37A5C"/>
    <w:multiLevelType w:val="hybridMultilevel"/>
    <w:tmpl w:val="D1DEE146"/>
    <w:lvl w:ilvl="0" w:tplc="13FC1D7E">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1206066"/>
    <w:multiLevelType w:val="multilevel"/>
    <w:tmpl w:val="927C30C8"/>
    <w:lvl w:ilvl="0">
      <w:start w:val="1"/>
      <w:numFmt w:val="bulle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4"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5" w15:restartNumberingAfterBreak="0">
    <w:nsid w:val="334B0859"/>
    <w:multiLevelType w:val="multilevel"/>
    <w:tmpl w:val="A9E8969C"/>
    <w:lvl w:ilvl="0">
      <w:start w:val="1"/>
      <w:numFmt w:val="bullet"/>
      <w:lvlText w:val=""/>
      <w:lvlJc w:val="left"/>
      <w:pPr>
        <w:tabs>
          <w:tab w:val="num" w:pos="360"/>
        </w:tabs>
        <w:ind w:left="720" w:hanging="360"/>
      </w:pPr>
      <w:rPr>
        <w:rFonts w:ascii="Symbol" w:hAnsi="Symbol" w:hint="default"/>
        <w:color w:val="000000"/>
        <w:sz w:val="16"/>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6"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0E26861"/>
    <w:multiLevelType w:val="hybridMultilevel"/>
    <w:tmpl w:val="226CF29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8" w15:restartNumberingAfterBreak="0">
    <w:nsid w:val="45E65A26"/>
    <w:multiLevelType w:val="multilevel"/>
    <w:tmpl w:val="00000001"/>
    <w:numStyleLink w:val="Bullets"/>
  </w:abstractNum>
  <w:abstractNum w:abstractNumId="29"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3436606"/>
    <w:multiLevelType w:val="multilevel"/>
    <w:tmpl w:val="00000001"/>
    <w:numStyleLink w:val="Bullets"/>
  </w:abstractNum>
  <w:abstractNum w:abstractNumId="31" w15:restartNumberingAfterBreak="0">
    <w:nsid w:val="629A726D"/>
    <w:multiLevelType w:val="hybridMultilevel"/>
    <w:tmpl w:val="EA4E5370"/>
    <w:lvl w:ilvl="0" w:tplc="633C512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8C946D0"/>
    <w:multiLevelType w:val="multilevel"/>
    <w:tmpl w:val="00000001"/>
    <w:numStyleLink w:val="Bullets"/>
  </w:abstractNum>
  <w:abstractNum w:abstractNumId="33"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A4463EE"/>
    <w:multiLevelType w:val="hybridMultilevel"/>
    <w:tmpl w:val="F6F000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76278037">
    <w:abstractNumId w:val="10"/>
  </w:num>
  <w:num w:numId="2" w16cid:durableId="1350182401">
    <w:abstractNumId w:val="11"/>
  </w:num>
  <w:num w:numId="3" w16cid:durableId="1981154222">
    <w:abstractNumId w:val="12"/>
  </w:num>
  <w:num w:numId="4" w16cid:durableId="576011801">
    <w:abstractNumId w:val="13"/>
  </w:num>
  <w:num w:numId="5" w16cid:durableId="1005322532">
    <w:abstractNumId w:val="14"/>
  </w:num>
  <w:num w:numId="6" w16cid:durableId="516623608">
    <w:abstractNumId w:val="16"/>
  </w:num>
  <w:num w:numId="7" w16cid:durableId="39786857">
    <w:abstractNumId w:val="24"/>
  </w:num>
  <w:num w:numId="8" w16cid:durableId="1131822096">
    <w:abstractNumId w:val="23"/>
  </w:num>
  <w:num w:numId="9" w16cid:durableId="1067656209">
    <w:abstractNumId w:val="32"/>
  </w:num>
  <w:num w:numId="10" w16cid:durableId="703335717">
    <w:abstractNumId w:val="30"/>
  </w:num>
  <w:num w:numId="11" w16cid:durableId="1006786646">
    <w:abstractNumId w:val="28"/>
  </w:num>
  <w:num w:numId="12" w16cid:durableId="983856856">
    <w:abstractNumId w:val="19"/>
  </w:num>
  <w:num w:numId="13" w16cid:durableId="1733308197">
    <w:abstractNumId w:val="17"/>
  </w:num>
  <w:num w:numId="14" w16cid:durableId="1974405233">
    <w:abstractNumId w:val="18"/>
  </w:num>
  <w:num w:numId="15" w16cid:durableId="636764190">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1771268338">
    <w:abstractNumId w:val="9"/>
  </w:num>
  <w:num w:numId="17" w16cid:durableId="1518692425">
    <w:abstractNumId w:val="7"/>
  </w:num>
  <w:num w:numId="18" w16cid:durableId="285309235">
    <w:abstractNumId w:val="6"/>
  </w:num>
  <w:num w:numId="19" w16cid:durableId="1173569970">
    <w:abstractNumId w:val="5"/>
  </w:num>
  <w:num w:numId="20" w16cid:durableId="1126660822">
    <w:abstractNumId w:val="4"/>
  </w:num>
  <w:num w:numId="21" w16cid:durableId="1353262968">
    <w:abstractNumId w:val="8"/>
  </w:num>
  <w:num w:numId="22" w16cid:durableId="218445001">
    <w:abstractNumId w:val="3"/>
  </w:num>
  <w:num w:numId="23" w16cid:durableId="1752194160">
    <w:abstractNumId w:val="2"/>
  </w:num>
  <w:num w:numId="24" w16cid:durableId="524485457">
    <w:abstractNumId w:val="1"/>
  </w:num>
  <w:num w:numId="25" w16cid:durableId="102462749">
    <w:abstractNumId w:val="0"/>
  </w:num>
  <w:num w:numId="26" w16cid:durableId="2147122307">
    <w:abstractNumId w:val="34"/>
  </w:num>
  <w:num w:numId="27" w16cid:durableId="1669744686">
    <w:abstractNumId w:val="26"/>
  </w:num>
  <w:num w:numId="28" w16cid:durableId="1074819951">
    <w:abstractNumId w:val="21"/>
  </w:num>
  <w:num w:numId="29" w16cid:durableId="1186141806">
    <w:abstractNumId w:val="29"/>
  </w:num>
  <w:num w:numId="30" w16cid:durableId="1731802346">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955796398">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1598906283">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1305309286">
    <w:abstractNumId w:val="33"/>
  </w:num>
  <w:num w:numId="34" w16cid:durableId="312830643">
    <w:abstractNumId w:val="35"/>
  </w:num>
  <w:num w:numId="35" w16cid:durableId="1796366700">
    <w:abstractNumId w:val="22"/>
  </w:num>
  <w:num w:numId="36" w16cid:durableId="1560165853">
    <w:abstractNumId w:val="36"/>
  </w:num>
  <w:num w:numId="37" w16cid:durableId="87434124">
    <w:abstractNumId w:val="31"/>
  </w:num>
  <w:num w:numId="38" w16cid:durableId="1762676058">
    <w:abstractNumId w:val="31"/>
    <w:lvlOverride w:ilvl="0">
      <w:startOverride w:val="1"/>
    </w:lvlOverride>
  </w:num>
  <w:num w:numId="39" w16cid:durableId="1080297039">
    <w:abstractNumId w:val="31"/>
    <w:lvlOverride w:ilvl="0">
      <w:startOverride w:val="1"/>
    </w:lvlOverride>
  </w:num>
  <w:num w:numId="40" w16cid:durableId="27219080">
    <w:abstractNumId w:val="25"/>
  </w:num>
  <w:num w:numId="41" w16cid:durableId="1218856021">
    <w:abstractNumId w:val="15"/>
  </w:num>
  <w:num w:numId="42" w16cid:durableId="2068410301">
    <w:abstractNumId w:val="20"/>
  </w:num>
  <w:num w:numId="43" w16cid:durableId="1705208653">
    <w:abstractNumId w:val="2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3NrI0MjKyNDA2MzdV0lEKTi0uzszPAykwqgUATov2UiwAAAA="/>
  </w:docVars>
  <w:rsids>
    <w:rsidRoot w:val="00EF75AF"/>
    <w:rsid w:val="00003FA1"/>
    <w:rsid w:val="000062FB"/>
    <w:rsid w:val="00006C31"/>
    <w:rsid w:val="00015B85"/>
    <w:rsid w:val="00017B56"/>
    <w:rsid w:val="0002622D"/>
    <w:rsid w:val="00032251"/>
    <w:rsid w:val="00041305"/>
    <w:rsid w:val="000414A1"/>
    <w:rsid w:val="000539C9"/>
    <w:rsid w:val="000648B9"/>
    <w:rsid w:val="00107376"/>
    <w:rsid w:val="00107595"/>
    <w:rsid w:val="00114D70"/>
    <w:rsid w:val="00121D01"/>
    <w:rsid w:val="0013512D"/>
    <w:rsid w:val="001358A8"/>
    <w:rsid w:val="00145EF1"/>
    <w:rsid w:val="0015214C"/>
    <w:rsid w:val="00152F70"/>
    <w:rsid w:val="00155FD6"/>
    <w:rsid w:val="00166528"/>
    <w:rsid w:val="00166A39"/>
    <w:rsid w:val="001A179B"/>
    <w:rsid w:val="001A5CE5"/>
    <w:rsid w:val="001A76C9"/>
    <w:rsid w:val="001B11C9"/>
    <w:rsid w:val="001B7B49"/>
    <w:rsid w:val="001C087A"/>
    <w:rsid w:val="001C55B2"/>
    <w:rsid w:val="001F3D53"/>
    <w:rsid w:val="002337F4"/>
    <w:rsid w:val="002339BD"/>
    <w:rsid w:val="00253282"/>
    <w:rsid w:val="0026389D"/>
    <w:rsid w:val="002769A6"/>
    <w:rsid w:val="00291D61"/>
    <w:rsid w:val="002A2D42"/>
    <w:rsid w:val="002B2488"/>
    <w:rsid w:val="002B4CAC"/>
    <w:rsid w:val="002E1323"/>
    <w:rsid w:val="00313F06"/>
    <w:rsid w:val="00343B85"/>
    <w:rsid w:val="00345064"/>
    <w:rsid w:val="0035089E"/>
    <w:rsid w:val="00385775"/>
    <w:rsid w:val="00386BF8"/>
    <w:rsid w:val="003B2B42"/>
    <w:rsid w:val="003C65C2"/>
    <w:rsid w:val="003E27E5"/>
    <w:rsid w:val="00415DAA"/>
    <w:rsid w:val="00421258"/>
    <w:rsid w:val="00441FDE"/>
    <w:rsid w:val="004633AA"/>
    <w:rsid w:val="0049471C"/>
    <w:rsid w:val="004B4DF2"/>
    <w:rsid w:val="004C3471"/>
    <w:rsid w:val="004C6A13"/>
    <w:rsid w:val="004F2472"/>
    <w:rsid w:val="00514F0F"/>
    <w:rsid w:val="005205F4"/>
    <w:rsid w:val="00543FCE"/>
    <w:rsid w:val="00577BC6"/>
    <w:rsid w:val="00577D2A"/>
    <w:rsid w:val="005959BE"/>
    <w:rsid w:val="005C2F1A"/>
    <w:rsid w:val="005C34D2"/>
    <w:rsid w:val="005C692B"/>
    <w:rsid w:val="005D09C1"/>
    <w:rsid w:val="005E267B"/>
    <w:rsid w:val="0062375E"/>
    <w:rsid w:val="006300A1"/>
    <w:rsid w:val="00654660"/>
    <w:rsid w:val="00696088"/>
    <w:rsid w:val="006A57F2"/>
    <w:rsid w:val="006B3D65"/>
    <w:rsid w:val="006B6118"/>
    <w:rsid w:val="006C09EF"/>
    <w:rsid w:val="006D3C47"/>
    <w:rsid w:val="00747182"/>
    <w:rsid w:val="0075170B"/>
    <w:rsid w:val="007537EB"/>
    <w:rsid w:val="007772D5"/>
    <w:rsid w:val="007B3030"/>
    <w:rsid w:val="007F19B3"/>
    <w:rsid w:val="00830329"/>
    <w:rsid w:val="00833D8E"/>
    <w:rsid w:val="00841903"/>
    <w:rsid w:val="0085386B"/>
    <w:rsid w:val="0086343F"/>
    <w:rsid w:val="008865E2"/>
    <w:rsid w:val="0089611D"/>
    <w:rsid w:val="008D2570"/>
    <w:rsid w:val="008D7FE5"/>
    <w:rsid w:val="008E2EB8"/>
    <w:rsid w:val="00904C8B"/>
    <w:rsid w:val="009173CC"/>
    <w:rsid w:val="00941D1F"/>
    <w:rsid w:val="00950859"/>
    <w:rsid w:val="00951507"/>
    <w:rsid w:val="00955DBE"/>
    <w:rsid w:val="009713A0"/>
    <w:rsid w:val="009738B1"/>
    <w:rsid w:val="009A13BF"/>
    <w:rsid w:val="009B6BEC"/>
    <w:rsid w:val="009E45D5"/>
    <w:rsid w:val="00A10FB6"/>
    <w:rsid w:val="00A14C43"/>
    <w:rsid w:val="00A14DE0"/>
    <w:rsid w:val="00A207CE"/>
    <w:rsid w:val="00A45B94"/>
    <w:rsid w:val="00A77B3E"/>
    <w:rsid w:val="00A91D54"/>
    <w:rsid w:val="00AA2E9F"/>
    <w:rsid w:val="00AC6DAD"/>
    <w:rsid w:val="00AD7849"/>
    <w:rsid w:val="00AF3408"/>
    <w:rsid w:val="00AF437B"/>
    <w:rsid w:val="00B04026"/>
    <w:rsid w:val="00B07A01"/>
    <w:rsid w:val="00B16241"/>
    <w:rsid w:val="00B43004"/>
    <w:rsid w:val="00B52C3F"/>
    <w:rsid w:val="00B5377D"/>
    <w:rsid w:val="00B540B2"/>
    <w:rsid w:val="00B63380"/>
    <w:rsid w:val="00BA09DE"/>
    <w:rsid w:val="00BC1D56"/>
    <w:rsid w:val="00BE44D9"/>
    <w:rsid w:val="00BF73E2"/>
    <w:rsid w:val="00C172F4"/>
    <w:rsid w:val="00C62C2C"/>
    <w:rsid w:val="00CA175C"/>
    <w:rsid w:val="00CA5D04"/>
    <w:rsid w:val="00CC3670"/>
    <w:rsid w:val="00D03D24"/>
    <w:rsid w:val="00D144BE"/>
    <w:rsid w:val="00D15333"/>
    <w:rsid w:val="00D20DA9"/>
    <w:rsid w:val="00D26A43"/>
    <w:rsid w:val="00D34A57"/>
    <w:rsid w:val="00D37387"/>
    <w:rsid w:val="00D55E65"/>
    <w:rsid w:val="00D70E27"/>
    <w:rsid w:val="00D80EAC"/>
    <w:rsid w:val="00D95DD9"/>
    <w:rsid w:val="00DA27D3"/>
    <w:rsid w:val="00DE0218"/>
    <w:rsid w:val="00DF0E45"/>
    <w:rsid w:val="00E11AB8"/>
    <w:rsid w:val="00E15F6B"/>
    <w:rsid w:val="00E16407"/>
    <w:rsid w:val="00E203DB"/>
    <w:rsid w:val="00E516CC"/>
    <w:rsid w:val="00E52F47"/>
    <w:rsid w:val="00E63CCF"/>
    <w:rsid w:val="00E63EF6"/>
    <w:rsid w:val="00E70636"/>
    <w:rsid w:val="00EB3E7E"/>
    <w:rsid w:val="00EC4E1C"/>
    <w:rsid w:val="00ED52DA"/>
    <w:rsid w:val="00EE0752"/>
    <w:rsid w:val="00EF75AF"/>
    <w:rsid w:val="00F06BB8"/>
    <w:rsid w:val="00F10397"/>
    <w:rsid w:val="00F13ACA"/>
    <w:rsid w:val="00F43E46"/>
    <w:rsid w:val="00F7500E"/>
    <w:rsid w:val="00F93D08"/>
    <w:rsid w:val="00F96634"/>
    <w:rsid w:val="00FA7CA4"/>
    <w:rsid w:val="00FB2507"/>
    <w:rsid w:val="00FC67A4"/>
    <w:rsid w:val="00FC7FEF"/>
    <w:rsid w:val="00FD615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656D9C"/>
  <w15:docId w15:val="{1F301330-CEF4-41F2-9548-D3FF8701F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CC3670"/>
    <w:pPr>
      <w:spacing w:after="160" w:line="259" w:lineRule="auto"/>
    </w:pPr>
    <w:rPr>
      <w:rFonts w:asciiTheme="minorHAnsi" w:eastAsiaTheme="minorHAnsi" w:hAnsiTheme="minorHAnsi" w:cstheme="minorBidi"/>
      <w:kern w:val="2"/>
      <w:sz w:val="22"/>
      <w:szCs w:val="22"/>
      <w:lang w:val="en-NZ"/>
      <w14:ligatures w14:val="standardContextual"/>
    </w:rPr>
  </w:style>
  <w:style w:type="paragraph" w:styleId="Heading1">
    <w:name w:val="heading 1"/>
    <w:aliases w:val="Credit Name"/>
    <w:basedOn w:val="Normal"/>
    <w:next w:val="Normal"/>
    <w:link w:val="Heading1Char"/>
    <w:autoRedefine/>
    <w:qFormat/>
    <w:rsid w:val="000062FB"/>
    <w:pPr>
      <w:keepNext/>
      <w:pBdr>
        <w:bottom w:val="single" w:sz="4" w:space="1" w:color="17365D" w:themeColor="text2" w:themeShade="BF"/>
      </w:pBdr>
      <w:spacing w:before="120" w:after="120" w:line="240" w:lineRule="auto"/>
      <w:ind w:right="-1"/>
      <w:outlineLvl w:val="0"/>
    </w:pPr>
    <w:rPr>
      <w:rFonts w:eastAsia="Calibri"/>
      <w:caps/>
      <w:noProof/>
      <w:color w:val="FFC10E"/>
      <w:sz w:val="44"/>
      <w:szCs w:val="44"/>
    </w:rPr>
  </w:style>
  <w:style w:type="paragraph" w:styleId="Heading2">
    <w:name w:val="heading 2"/>
    <w:aliases w:val="Section Title"/>
    <w:basedOn w:val="Normal"/>
    <w:next w:val="Normal"/>
    <w:link w:val="Heading2Char"/>
    <w:autoRedefine/>
    <w:qFormat/>
    <w:rsid w:val="00A14C43"/>
    <w:pPr>
      <w:keepNext/>
      <w:spacing w:before="240" w:line="240" w:lineRule="auto"/>
      <w:outlineLvl w:val="1"/>
    </w:pPr>
    <w:rPr>
      <w:rFonts w:eastAsia="Times New Roman"/>
      <w:caps/>
      <w:noProof/>
      <w:color w:val="FFC10E"/>
      <w:sz w:val="36"/>
      <w:szCs w:val="32"/>
    </w:rPr>
  </w:style>
  <w:style w:type="paragraph" w:styleId="Heading3">
    <w:name w:val="heading 3"/>
    <w:aliases w:val="Criterion Sub-Title"/>
    <w:basedOn w:val="Normal"/>
    <w:next w:val="Normal"/>
    <w:link w:val="Heading3Char"/>
    <w:autoRedefine/>
    <w:qFormat/>
    <w:rsid w:val="00A14C43"/>
    <w:pPr>
      <w:keepNext/>
      <w:tabs>
        <w:tab w:val="left" w:pos="142"/>
      </w:tabs>
      <w:spacing w:before="240" w:line="240" w:lineRule="auto"/>
      <w:outlineLvl w:val="2"/>
    </w:pPr>
    <w:rPr>
      <w:bCs/>
      <w:caps/>
      <w:color w:val="FFC10E"/>
      <w:sz w:val="28"/>
      <w:szCs w:val="28"/>
    </w:rPr>
  </w:style>
  <w:style w:type="paragraph" w:styleId="Heading4">
    <w:name w:val="heading 4"/>
    <w:aliases w:val="Subsubtitle"/>
    <w:basedOn w:val="Normal"/>
    <w:next w:val="Normal"/>
    <w:autoRedefine/>
    <w:qFormat/>
    <w:rsid w:val="00A14C43"/>
    <w:pPr>
      <w:keepNext/>
      <w:spacing w:before="240" w:after="40" w:line="240" w:lineRule="auto"/>
      <w:outlineLvl w:val="3"/>
    </w:pPr>
    <w:rPr>
      <w:b/>
      <w:bCs/>
      <w:szCs w:val="24"/>
    </w:rPr>
  </w:style>
  <w:style w:type="paragraph" w:styleId="Heading5">
    <w:name w:val="heading 5"/>
    <w:basedOn w:val="Normal"/>
    <w:next w:val="Normal"/>
    <w:rsid w:val="00A14C43"/>
    <w:pPr>
      <w:keepNext/>
      <w:spacing w:before="220" w:after="40" w:line="240" w:lineRule="auto"/>
      <w:outlineLvl w:val="4"/>
    </w:pPr>
    <w:rPr>
      <w:bCs/>
      <w:u w:val="single"/>
    </w:rPr>
  </w:style>
  <w:style w:type="paragraph" w:styleId="Heading6">
    <w:name w:val="heading 6"/>
    <w:basedOn w:val="Normal"/>
    <w:next w:val="Normal"/>
    <w:rsid w:val="00A14C43"/>
    <w:pPr>
      <w:keepNext/>
      <w:spacing w:after="40" w:line="240" w:lineRule="auto"/>
      <w:outlineLvl w:val="5"/>
    </w:pPr>
    <w:rPr>
      <w:b/>
      <w:bCs/>
    </w:rPr>
  </w:style>
  <w:style w:type="character" w:default="1" w:styleId="DefaultParagraphFont">
    <w:name w:val="Default Paragraph Font"/>
    <w:uiPriority w:val="1"/>
    <w:semiHidden/>
    <w:unhideWhenUsed/>
    <w:rsid w:val="00CC36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3670"/>
  </w:style>
  <w:style w:type="paragraph" w:customStyle="1" w:styleId="Pointsavailable">
    <w:name w:val="Points available"/>
    <w:basedOn w:val="Caption"/>
    <w:link w:val="PointsavailableChar"/>
    <w:autoRedefine/>
    <w:qFormat/>
    <w:rsid w:val="00A14C43"/>
    <w:pPr>
      <w:pBdr>
        <w:bottom w:val="single" w:sz="2" w:space="1" w:color="BFBFBF" w:themeColor="background1" w:themeShade="BF"/>
      </w:pBdr>
      <w:spacing w:after="0" w:line="288" w:lineRule="auto"/>
      <w:ind w:left="720" w:hanging="720"/>
    </w:pPr>
    <w:rPr>
      <w:rFonts w:eastAsia="Calibri" w:cs="Times New Roman"/>
      <w:bCs w:val="0"/>
      <w:color w:val="FFC10E"/>
      <w:sz w:val="22"/>
      <w:szCs w:val="16"/>
    </w:rPr>
  </w:style>
  <w:style w:type="character" w:customStyle="1" w:styleId="PointsavailableChar">
    <w:name w:val="Points available Char"/>
    <w:basedOn w:val="DefaultParagraphFont"/>
    <w:link w:val="Pointsavailable"/>
    <w:rsid w:val="00A14C43"/>
    <w:rPr>
      <w:rFonts w:ascii="Arial" w:eastAsia="Calibri" w:hAnsi="Arial"/>
      <w:b/>
      <w:color w:val="FFC10E"/>
      <w:sz w:val="22"/>
      <w:szCs w:val="16"/>
      <w:lang w:val="en-AU"/>
    </w:rPr>
  </w:style>
  <w:style w:type="paragraph" w:styleId="Caption">
    <w:name w:val="caption"/>
    <w:basedOn w:val="Normal"/>
    <w:next w:val="Normal"/>
    <w:rsid w:val="00A14C43"/>
    <w:rPr>
      <w:b/>
      <w:bCs/>
      <w:color w:val="808080"/>
      <w:sz w:val="16"/>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A14C43"/>
    <w:tblPr>
      <w:tblBorders>
        <w:top w:val="single" w:sz="4" w:space="0" w:color="FFC000"/>
        <w:bottom w:val="single" w:sz="4" w:space="0" w:color="FFC000"/>
        <w:insideH w:val="single" w:sz="4" w:space="0" w:color="FFC000"/>
      </w:tblBorders>
    </w:tblPr>
  </w:style>
  <w:style w:type="table" w:styleId="MediumList1-Accent4">
    <w:name w:val="Medium List 1 Accent 4"/>
    <w:basedOn w:val="TableNormal"/>
    <w:uiPriority w:val="65"/>
    <w:locked/>
    <w:rsid w:val="00A14C4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A14C43"/>
    <w:pPr>
      <w:numPr>
        <w:numId w:val="7"/>
      </w:numPr>
    </w:pPr>
  </w:style>
  <w:style w:type="table" w:styleId="ColorfulGrid-Accent5">
    <w:name w:val="Colorful Grid Accent 5"/>
    <w:basedOn w:val="TableNormal"/>
    <w:uiPriority w:val="73"/>
    <w:locked/>
    <w:rsid w:val="00A14C4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A14C43"/>
    <w:pPr>
      <w:numPr>
        <w:numId w:val="41"/>
      </w:numPr>
      <w:ind w:left="567"/>
    </w:pPr>
    <w:rPr>
      <w:lang w:val="en-US"/>
    </w:rPr>
  </w:style>
  <w:style w:type="character" w:customStyle="1" w:styleId="BullettextChar">
    <w:name w:val="Bullet text Char"/>
    <w:basedOn w:val="DefaultParagraphFont"/>
    <w:link w:val="Bullettext"/>
    <w:rsid w:val="00A14C43"/>
    <w:rPr>
      <w:rFonts w:ascii="Arial" w:eastAsia="Arial" w:hAnsi="Arial" w:cs="Arial"/>
      <w:color w:val="000000"/>
    </w:rPr>
  </w:style>
  <w:style w:type="table" w:styleId="TableGrid">
    <w:name w:val="Table Grid"/>
    <w:basedOn w:val="TableNormal"/>
    <w:locked/>
    <w:rsid w:val="00A14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rsid w:val="00A14C43"/>
    <w:rPr>
      <w:i/>
    </w:rPr>
  </w:style>
  <w:style w:type="paragraph" w:styleId="List">
    <w:name w:val="List"/>
    <w:basedOn w:val="Normal"/>
    <w:rsid w:val="00A14C43"/>
    <w:pPr>
      <w:numPr>
        <w:numId w:val="26"/>
      </w:numPr>
    </w:pPr>
  </w:style>
  <w:style w:type="character" w:customStyle="1" w:styleId="StyleBold">
    <w:name w:val="Style Bold"/>
    <w:basedOn w:val="DefaultParagraphFont"/>
    <w:rsid w:val="00A14C43"/>
    <w:rPr>
      <w:b/>
      <w:bCs/>
    </w:rPr>
  </w:style>
  <w:style w:type="table" w:styleId="Table3Deffects1">
    <w:name w:val="Table 3D effects 1"/>
    <w:basedOn w:val="TableNormal"/>
    <w:locked/>
    <w:rsid w:val="00A14C4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A14C4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locked/>
    <w:rsid w:val="005C2F1A"/>
    <w:pPr>
      <w:ind w:left="720"/>
      <w:contextualSpacing/>
    </w:pPr>
  </w:style>
  <w:style w:type="paragraph" w:customStyle="1" w:styleId="Centered">
    <w:name w:val="Centered"/>
    <w:basedOn w:val="Normal"/>
    <w:rsid w:val="00A14C43"/>
    <w:pPr>
      <w:jc w:val="center"/>
    </w:pPr>
    <w:rPr>
      <w:rFonts w:eastAsia="Times New Roman" w:cs="Times New Roman"/>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aliases w:val="Section Title Char"/>
    <w:basedOn w:val="DefaultParagraphFont"/>
    <w:link w:val="Heading2"/>
    <w:rsid w:val="001C55B2"/>
    <w:rPr>
      <w:rFonts w:ascii="Arial" w:hAnsi="Arial" w:cs="Arial"/>
      <w:caps/>
      <w:noProof/>
      <w:color w:val="FFC10E"/>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uiPriority w:val="22"/>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aliases w:val="Criterion Sub-Title Char"/>
    <w:basedOn w:val="DefaultParagraphFont"/>
    <w:link w:val="Heading3"/>
    <w:rsid w:val="00A14C43"/>
    <w:rPr>
      <w:rFonts w:ascii="Arial" w:eastAsia="Arial" w:hAnsi="Arial" w:cs="Arial"/>
      <w:bCs/>
      <w:caps/>
      <w:color w:val="FFC10E"/>
      <w:sz w:val="28"/>
      <w:szCs w:val="28"/>
      <w:lang w:val="en-AU"/>
    </w:rPr>
  </w:style>
  <w:style w:type="paragraph" w:customStyle="1" w:styleId="Bluetext">
    <w:name w:val="Blue text"/>
    <w:basedOn w:val="Normal"/>
    <w:qFormat/>
    <w:rsid w:val="001C55B2"/>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Heading1Char">
    <w:name w:val="Heading 1 Char"/>
    <w:aliases w:val="Credit Name Char"/>
    <w:basedOn w:val="DefaultParagraphFont"/>
    <w:link w:val="Heading1"/>
    <w:rsid w:val="000062FB"/>
    <w:rPr>
      <w:rFonts w:asciiTheme="minorHAnsi" w:eastAsia="Calibri" w:hAnsiTheme="minorHAnsi" w:cstheme="minorBidi"/>
      <w:caps/>
      <w:noProof/>
      <w:color w:val="FFC10E"/>
      <w:sz w:val="44"/>
      <w:szCs w:val="44"/>
      <w:lang w:val="en-NZ"/>
    </w:rPr>
  </w:style>
  <w:style w:type="paragraph" w:styleId="Header">
    <w:name w:val="header"/>
    <w:basedOn w:val="Normal"/>
    <w:link w:val="HeaderChar"/>
    <w:locked/>
    <w:rsid w:val="00FA7CA4"/>
    <w:pPr>
      <w:tabs>
        <w:tab w:val="center" w:pos="4513"/>
        <w:tab w:val="right" w:pos="9026"/>
      </w:tabs>
      <w:spacing w:after="0" w:line="240" w:lineRule="auto"/>
    </w:pPr>
  </w:style>
  <w:style w:type="character" w:customStyle="1" w:styleId="HeaderChar">
    <w:name w:val="Header Char"/>
    <w:basedOn w:val="DefaultParagraphFont"/>
    <w:link w:val="Header"/>
    <w:rsid w:val="00FA7CA4"/>
    <w:rPr>
      <w:rFonts w:ascii="Arial" w:eastAsia="Arial" w:hAnsi="Arial" w:cs="Arial"/>
      <w:color w:val="000000"/>
      <w:szCs w:val="22"/>
      <w:lang w:val="en-AU"/>
    </w:rPr>
  </w:style>
  <w:style w:type="paragraph" w:styleId="Footer">
    <w:name w:val="footer"/>
    <w:basedOn w:val="Normal"/>
    <w:link w:val="FooterChar"/>
    <w:locked/>
    <w:rsid w:val="00FA7CA4"/>
    <w:pPr>
      <w:tabs>
        <w:tab w:val="center" w:pos="4513"/>
        <w:tab w:val="right" w:pos="9026"/>
      </w:tabs>
      <w:spacing w:after="0" w:line="240" w:lineRule="auto"/>
    </w:pPr>
  </w:style>
  <w:style w:type="character" w:customStyle="1" w:styleId="FooterChar">
    <w:name w:val="Footer Char"/>
    <w:basedOn w:val="DefaultParagraphFont"/>
    <w:link w:val="Footer"/>
    <w:rsid w:val="00FA7CA4"/>
    <w:rPr>
      <w:rFonts w:ascii="Arial" w:eastAsia="Arial" w:hAnsi="Arial" w:cs="Arial"/>
      <w:color w:val="000000"/>
      <w:szCs w:val="22"/>
      <w:lang w:val="en-AU"/>
    </w:rPr>
  </w:style>
  <w:style w:type="character" w:styleId="CommentReference">
    <w:name w:val="annotation reference"/>
    <w:basedOn w:val="DefaultParagraphFont"/>
    <w:locked/>
    <w:rsid w:val="005D09C1"/>
    <w:rPr>
      <w:sz w:val="16"/>
      <w:szCs w:val="16"/>
    </w:rPr>
  </w:style>
  <w:style w:type="paragraph" w:styleId="CommentText">
    <w:name w:val="annotation text"/>
    <w:basedOn w:val="Normal"/>
    <w:link w:val="CommentTextChar"/>
    <w:locked/>
    <w:rsid w:val="005D09C1"/>
    <w:pPr>
      <w:spacing w:line="240" w:lineRule="auto"/>
    </w:pPr>
  </w:style>
  <w:style w:type="character" w:customStyle="1" w:styleId="CommentTextChar">
    <w:name w:val="Comment Text Char"/>
    <w:basedOn w:val="DefaultParagraphFont"/>
    <w:link w:val="CommentText"/>
    <w:rsid w:val="005D09C1"/>
    <w:rPr>
      <w:rFonts w:ascii="Arial" w:eastAsia="Arial" w:hAnsi="Arial" w:cs="Arial"/>
      <w:color w:val="000000"/>
      <w:lang w:val="en-AU"/>
    </w:rPr>
  </w:style>
  <w:style w:type="paragraph" w:styleId="CommentSubject">
    <w:name w:val="annotation subject"/>
    <w:basedOn w:val="CommentText"/>
    <w:next w:val="CommentText"/>
    <w:link w:val="CommentSubjectChar"/>
    <w:locked/>
    <w:rsid w:val="005D09C1"/>
    <w:rPr>
      <w:b/>
      <w:bCs/>
    </w:rPr>
  </w:style>
  <w:style w:type="character" w:customStyle="1" w:styleId="CommentSubjectChar">
    <w:name w:val="Comment Subject Char"/>
    <w:basedOn w:val="CommentTextChar"/>
    <w:link w:val="CommentSubject"/>
    <w:rsid w:val="005D09C1"/>
    <w:rPr>
      <w:rFonts w:ascii="Arial" w:eastAsia="Arial" w:hAnsi="Arial" w:cs="Arial"/>
      <w:b/>
      <w:bCs/>
      <w:color w:val="000000"/>
      <w:lang w:val="en-AU"/>
    </w:rPr>
  </w:style>
  <w:style w:type="character" w:styleId="Hyperlink">
    <w:name w:val="Hyperlink"/>
    <w:basedOn w:val="DefaultParagraphFont"/>
    <w:locked/>
    <w:rsid w:val="001A179B"/>
    <w:rPr>
      <w:color w:val="0000FF" w:themeColor="hyperlink"/>
      <w:u w:val="single"/>
    </w:rPr>
  </w:style>
  <w:style w:type="paragraph" w:customStyle="1" w:styleId="Criterion">
    <w:name w:val="Criterion"/>
    <w:basedOn w:val="Heading3"/>
    <w:link w:val="CriterionChar"/>
    <w:autoRedefine/>
    <w:qFormat/>
    <w:rsid w:val="00A14C43"/>
    <w:pPr>
      <w:ind w:left="720" w:hanging="720"/>
    </w:pPr>
  </w:style>
  <w:style w:type="character" w:customStyle="1" w:styleId="CriterionChar">
    <w:name w:val="Criterion Char"/>
    <w:basedOn w:val="Heading3Char"/>
    <w:link w:val="Criterion"/>
    <w:rsid w:val="00A14C43"/>
    <w:rPr>
      <w:rFonts w:ascii="Arial" w:eastAsia="Arial" w:hAnsi="Arial" w:cs="Arial"/>
      <w:bCs/>
      <w:caps/>
      <w:color w:val="FFC10E"/>
      <w:sz w:val="28"/>
      <w:szCs w:val="28"/>
      <w:lang w:val="en-AU"/>
    </w:rPr>
  </w:style>
  <w:style w:type="paragraph" w:styleId="Revision">
    <w:name w:val="Revision"/>
    <w:hidden/>
    <w:uiPriority w:val="99"/>
    <w:semiHidden/>
    <w:rsid w:val="00E11AB8"/>
    <w:rPr>
      <w:rFonts w:asciiTheme="minorHAnsi" w:eastAsiaTheme="minorEastAsia" w:hAnsiTheme="minorHAnsi" w:cstheme="minorBidi"/>
      <w:sz w:val="22"/>
      <w:szCs w:val="22"/>
      <w:lang w:val="en-NZ"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636502">
      <w:bodyDiv w:val="1"/>
      <w:marLeft w:val="0"/>
      <w:marRight w:val="0"/>
      <w:marTop w:val="0"/>
      <w:marBottom w:val="0"/>
      <w:divBdr>
        <w:top w:val="none" w:sz="0" w:space="0" w:color="auto"/>
        <w:left w:val="none" w:sz="0" w:space="0" w:color="auto"/>
        <w:bottom w:val="none" w:sz="0" w:space="0" w:color="auto"/>
        <w:right w:val="none" w:sz="0" w:space="0" w:color="auto"/>
      </w:divBdr>
    </w:div>
    <w:div w:id="518931847">
      <w:bodyDiv w:val="1"/>
      <w:marLeft w:val="0"/>
      <w:marRight w:val="0"/>
      <w:marTop w:val="0"/>
      <w:marBottom w:val="0"/>
      <w:divBdr>
        <w:top w:val="none" w:sz="0" w:space="0" w:color="auto"/>
        <w:left w:val="none" w:sz="0" w:space="0" w:color="auto"/>
        <w:bottom w:val="none" w:sz="0" w:space="0" w:color="auto"/>
        <w:right w:val="none" w:sz="0" w:space="0" w:color="auto"/>
      </w:divBdr>
    </w:div>
    <w:div w:id="912349256">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9811094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us01.safelinks.protection.outlook.com/?url=https%3A%2F%2Fnzgbc.org.nz%2Fgreen-star-submission%3Fid%3D10751791203&amp;data=05%7C02%7CBhumika.mistry%40nzgbc.org.nz%7C431f167bd27a4502b9f508dc695ff121%7C5bd0f26d4d1143e6835efdf8cb27d386%7C0%7C0%7C638501108021277764%7CUnknown%7CTWFpbGZsb3d8eyJWIjoiMC4wLjAwMDAiLCJQIjoiV2luMzIiLCJBTiI6Ik1haWwiLCJXVCI6Mn0%3D%7C0%7C%7C%7C&amp;sdata=WQLXyRdf8UyMfiuSwRfF84vMGmM2uZdvKGGyIIcptJI%3D&amp;reserved=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us01.safelinks.protection.outlook.com/?url=https%3A%2F%2F23159811.fs1.hubspotusercontent-na1.net%2Fhubfs%2F23159811%2FGreen%2520Star%2520technical%2520resources%2Fwhat-do-best-practice-green-star-submissions-look-like-v5.pdf&amp;data=05%7C02%7CBhumika.mistry%40nzgbc.org.nz%7C431f167bd27a4502b9f508dc695ff121%7C5bd0f26d4d1143e6835efdf8cb27d386%7C0%7C0%7C638501108021262659%7CUnknown%7CTWFpbGZsb3d8eyJWIjoiMC4wLjAwMDAiLCJQIjoiV2luMzIiLCJBTiI6Ik1haWwiLCJXVCI6Mn0%3D%7C0%7C%7C%7C&amp;sdata=pbr%2BGGnubUMFq92E3K1Gei48nb1SbJtuRLExxuOcP5g%3D&amp;reserved=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CHICAGO.XSL" StyleName="Chicago Fifteenth Edition"/>
</file>

<file path=customXml/item4.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6" ma:contentTypeDescription="Create a new document." ma:contentTypeScope="" ma:versionID="8ed860e220d4a8e37ede811abc173770">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b6922714710994b7650069806227b2a1"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2F5C31-4BF0-4FA0-B68B-63FAF88D8E5B}">
  <ds:schemaRefs>
    <ds:schemaRef ds:uri="http://schemas.microsoft.com/sharepoint/v3/contenttype/forms"/>
  </ds:schemaRefs>
</ds:datastoreItem>
</file>

<file path=customXml/itemProps2.xml><?xml version="1.0" encoding="utf-8"?>
<ds:datastoreItem xmlns:ds="http://schemas.openxmlformats.org/officeDocument/2006/customXml" ds:itemID="{F3441A7A-D144-42C2-92C0-E738259DE19A}">
  <ds:schemaRefs>
    <ds:schemaRef ds:uri="http://schemas.microsoft.com/office/2006/metadata/properties"/>
    <ds:schemaRef ds:uri="http://schemas.microsoft.com/office/infopath/2007/PartnerControls"/>
    <ds:schemaRef ds:uri="52985c86-f8c2-4ffb-9ed4-056f10e7bf99"/>
    <ds:schemaRef ds:uri="a5091d4f-8901-46df-85f4-029614b39d2e"/>
  </ds:schemaRefs>
</ds:datastoreItem>
</file>

<file path=customXml/itemProps3.xml><?xml version="1.0" encoding="utf-8"?>
<ds:datastoreItem xmlns:ds="http://schemas.openxmlformats.org/officeDocument/2006/customXml" ds:itemID="{47CD8940-B1ED-4B51-A1D4-91DA3F4E4B79}">
  <ds:schemaRefs>
    <ds:schemaRef ds:uri="http://schemas.openxmlformats.org/officeDocument/2006/bibliography"/>
  </ds:schemaRefs>
</ds:datastoreItem>
</file>

<file path=customXml/itemProps4.xml><?xml version="1.0" encoding="utf-8"?>
<ds:datastoreItem xmlns:ds="http://schemas.openxmlformats.org/officeDocument/2006/customXml" ds:itemID="{EF0254F3-9275-4274-A3E9-E2F73EB83E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91d4f-8901-46df-85f4-029614b39d2e"/>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846</Words>
  <Characters>5953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Bhumika Mistry</cp:lastModifiedBy>
  <cp:revision>2</cp:revision>
  <cp:lastPrinted>2015-12-01T22:59:00Z</cp:lastPrinted>
  <dcterms:created xsi:type="dcterms:W3CDTF">2024-04-30T22:21:00Z</dcterms:created>
  <dcterms:modified xsi:type="dcterms:W3CDTF">2024-04-30T22:21:00Z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MediaServiceImageTags">
    <vt:lpwstr/>
  </property>
</Properties>
</file>